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567" w:rsidRPr="00C778AC" w:rsidRDefault="00B96567">
      <w:pPr>
        <w:rPr>
          <w:sz w:val="28"/>
          <w:szCs w:val="28"/>
          <w:lang w:val="uk-UA"/>
        </w:rPr>
      </w:pPr>
      <w:r w:rsidRPr="00C778AC">
        <w:rPr>
          <w:sz w:val="28"/>
          <w:szCs w:val="28"/>
          <w:lang w:val="uk-UA"/>
        </w:rPr>
        <w:t xml:space="preserve">Тема: </w:t>
      </w:r>
      <w:r w:rsidRPr="00C778AC">
        <w:rPr>
          <w:sz w:val="28"/>
          <w:szCs w:val="28"/>
          <w:lang w:val="uk-UA"/>
        </w:rPr>
        <w:tab/>
      </w:r>
      <w:r w:rsidRPr="00C778AC">
        <w:rPr>
          <w:sz w:val="28"/>
          <w:szCs w:val="28"/>
          <w:lang w:val="uk-UA"/>
        </w:rPr>
        <w:tab/>
      </w:r>
      <w:proofErr w:type="spellStart"/>
      <w:r w:rsidRPr="00C778AC">
        <w:rPr>
          <w:sz w:val="28"/>
          <w:szCs w:val="28"/>
          <w:lang w:val="uk-UA"/>
        </w:rPr>
        <w:t>Трансфігурація</w:t>
      </w:r>
      <w:proofErr w:type="spellEnd"/>
      <w:r w:rsidRPr="00C778AC">
        <w:rPr>
          <w:sz w:val="28"/>
          <w:szCs w:val="28"/>
          <w:lang w:val="uk-UA"/>
        </w:rPr>
        <w:t xml:space="preserve"> виразів, що містять квадратні корені</w:t>
      </w:r>
      <w:r w:rsidRPr="00C778AC">
        <w:rPr>
          <w:sz w:val="28"/>
          <w:szCs w:val="28"/>
          <w:lang w:val="uk-UA"/>
        </w:rPr>
        <w:tab/>
      </w:r>
    </w:p>
    <w:p w:rsidR="00B96567" w:rsidRPr="00C778AC" w:rsidRDefault="00B96567">
      <w:pPr>
        <w:rPr>
          <w:sz w:val="28"/>
          <w:szCs w:val="28"/>
          <w:lang w:val="uk-UA"/>
        </w:rPr>
      </w:pPr>
      <w:r w:rsidRPr="00C778AC">
        <w:rPr>
          <w:sz w:val="28"/>
          <w:szCs w:val="28"/>
          <w:lang w:val="uk-UA"/>
        </w:rPr>
        <w:t>Тип:</w:t>
      </w:r>
      <w:r w:rsidRPr="00C778AC">
        <w:rPr>
          <w:sz w:val="28"/>
          <w:szCs w:val="28"/>
          <w:lang w:val="uk-UA"/>
        </w:rPr>
        <w:tab/>
      </w:r>
      <w:r w:rsidRPr="00C778AC">
        <w:rPr>
          <w:sz w:val="28"/>
          <w:szCs w:val="28"/>
          <w:lang w:val="uk-UA"/>
        </w:rPr>
        <w:tab/>
      </w:r>
      <w:r w:rsidRPr="00C778AC">
        <w:rPr>
          <w:sz w:val="28"/>
          <w:szCs w:val="28"/>
          <w:lang w:val="uk-UA"/>
        </w:rPr>
        <w:tab/>
        <w:t>Урок узагальнення та систематизації знань</w:t>
      </w:r>
    </w:p>
    <w:p w:rsidR="00B96567" w:rsidRPr="00C778AC" w:rsidRDefault="00B96567">
      <w:pPr>
        <w:jc w:val="both"/>
        <w:rPr>
          <w:rFonts w:eastAsia="Arial" w:cs="Arial"/>
          <w:color w:val="000000"/>
          <w:sz w:val="28"/>
          <w:szCs w:val="28"/>
          <w:lang w:val="uk-UA"/>
        </w:rPr>
      </w:pPr>
      <w:r w:rsidRPr="00C778AC">
        <w:rPr>
          <w:sz w:val="28"/>
          <w:szCs w:val="28"/>
          <w:lang w:val="uk-UA"/>
        </w:rPr>
        <w:t>Мета уроку:</w:t>
      </w:r>
    </w:p>
    <w:p w:rsidR="00B96567" w:rsidRPr="00C778AC" w:rsidRDefault="00B96567">
      <w:pPr>
        <w:numPr>
          <w:ilvl w:val="0"/>
          <w:numId w:val="3"/>
        </w:numPr>
        <w:jc w:val="both"/>
        <w:rPr>
          <w:rFonts w:eastAsia="Arial" w:cs="Arial"/>
          <w:color w:val="000000"/>
          <w:sz w:val="28"/>
          <w:szCs w:val="28"/>
          <w:lang w:val="uk-UA"/>
        </w:rPr>
      </w:pPr>
      <w:r w:rsidRPr="00C778AC">
        <w:rPr>
          <w:rFonts w:eastAsia="Arial" w:cs="Arial"/>
          <w:color w:val="000000"/>
          <w:sz w:val="28"/>
          <w:szCs w:val="28"/>
          <w:lang w:val="uk-UA"/>
        </w:rPr>
        <w:t xml:space="preserve">Підпомагати формуванню вміння аналізувати, контролювати </w:t>
      </w:r>
      <w:r w:rsidRPr="00C778AC">
        <w:rPr>
          <w:sz w:val="28"/>
          <w:szCs w:val="28"/>
          <w:lang w:val="uk-UA"/>
        </w:rPr>
        <w:t>та оцінювати результати своєї навчальної діяльності;</w:t>
      </w:r>
    </w:p>
    <w:p w:rsidR="00B96567" w:rsidRPr="00C778AC" w:rsidRDefault="00B96567">
      <w:pPr>
        <w:numPr>
          <w:ilvl w:val="3"/>
          <w:numId w:val="1"/>
        </w:numPr>
        <w:jc w:val="both"/>
        <w:rPr>
          <w:rFonts w:eastAsia="Arial" w:cs="Arial"/>
          <w:color w:val="000000"/>
          <w:sz w:val="28"/>
          <w:szCs w:val="28"/>
          <w:lang w:val="uk-UA"/>
        </w:rPr>
      </w:pPr>
      <w:r w:rsidRPr="00C778AC">
        <w:rPr>
          <w:rFonts w:eastAsia="Arial" w:cs="Arial"/>
          <w:color w:val="000000"/>
          <w:sz w:val="28"/>
          <w:szCs w:val="28"/>
          <w:lang w:val="uk-UA"/>
        </w:rPr>
        <w:t>Намагатися позитивно впливати на формування вміння формулювати та відстоювати власну позицію;</w:t>
      </w:r>
    </w:p>
    <w:p w:rsidR="00B96567" w:rsidRPr="00C778AC" w:rsidRDefault="00B96567">
      <w:pPr>
        <w:numPr>
          <w:ilvl w:val="3"/>
          <w:numId w:val="1"/>
        </w:numPr>
        <w:jc w:val="both"/>
        <w:rPr>
          <w:rFonts w:eastAsia="Arial" w:cs="Arial"/>
          <w:color w:val="000000"/>
          <w:sz w:val="28"/>
          <w:szCs w:val="28"/>
          <w:lang w:val="uk-UA"/>
        </w:rPr>
      </w:pPr>
      <w:r w:rsidRPr="00C778AC">
        <w:rPr>
          <w:rFonts w:eastAsia="Arial" w:cs="Arial"/>
          <w:color w:val="000000"/>
          <w:sz w:val="28"/>
          <w:szCs w:val="28"/>
          <w:lang w:val="uk-UA"/>
        </w:rPr>
        <w:t>Сприяти самовихованню толерантності, сприйняття думки відмінної від власної;</w:t>
      </w:r>
    </w:p>
    <w:p w:rsidR="00B96567" w:rsidRPr="00C778AC" w:rsidRDefault="00B96567">
      <w:pPr>
        <w:numPr>
          <w:ilvl w:val="3"/>
          <w:numId w:val="1"/>
        </w:numPr>
        <w:jc w:val="both"/>
        <w:rPr>
          <w:sz w:val="28"/>
          <w:szCs w:val="28"/>
          <w:lang w:val="uk-UA"/>
        </w:rPr>
      </w:pPr>
      <w:r w:rsidRPr="00C778AC">
        <w:rPr>
          <w:rFonts w:eastAsia="Arial" w:cs="Arial"/>
          <w:color w:val="000000"/>
          <w:sz w:val="28"/>
          <w:szCs w:val="28"/>
          <w:lang w:val="uk-UA"/>
        </w:rPr>
        <w:t xml:space="preserve">Подавати допомогу розвитку </w:t>
      </w:r>
      <w:proofErr w:type="spellStart"/>
      <w:r w:rsidRPr="00C778AC">
        <w:rPr>
          <w:rFonts w:eastAsia="Arial" w:cs="Arial"/>
          <w:color w:val="000000"/>
          <w:sz w:val="28"/>
          <w:szCs w:val="28"/>
          <w:lang w:val="uk-UA"/>
        </w:rPr>
        <w:t>пам'яти</w:t>
      </w:r>
      <w:proofErr w:type="spellEnd"/>
      <w:r w:rsidRPr="00C778AC">
        <w:rPr>
          <w:rFonts w:eastAsia="Arial" w:cs="Arial"/>
          <w:color w:val="000000"/>
          <w:sz w:val="28"/>
          <w:szCs w:val="28"/>
          <w:lang w:val="uk-UA"/>
        </w:rPr>
        <w:t>, уваги, вмінню мислити та  культурі математичного мовлення.</w:t>
      </w:r>
    </w:p>
    <w:p w:rsidR="00B96567" w:rsidRPr="00C778AC" w:rsidRDefault="00B96567">
      <w:pPr>
        <w:jc w:val="both"/>
        <w:rPr>
          <w:sz w:val="28"/>
          <w:szCs w:val="28"/>
          <w:lang w:val="uk-UA"/>
        </w:rPr>
      </w:pPr>
      <w:r w:rsidRPr="00C778AC">
        <w:rPr>
          <w:sz w:val="28"/>
          <w:szCs w:val="28"/>
          <w:lang w:val="uk-UA"/>
        </w:rPr>
        <w:t xml:space="preserve">Обладнання уроку: </w:t>
      </w:r>
    </w:p>
    <w:p w:rsidR="00B96567" w:rsidRPr="00C778AC" w:rsidRDefault="00B96567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C778AC">
        <w:rPr>
          <w:sz w:val="28"/>
          <w:szCs w:val="28"/>
          <w:lang w:val="uk-UA"/>
        </w:rPr>
        <w:t>проектор;</w:t>
      </w:r>
    </w:p>
    <w:p w:rsidR="00B96567" w:rsidRPr="00C778AC" w:rsidRDefault="00B96567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C778AC">
        <w:rPr>
          <w:sz w:val="28"/>
          <w:szCs w:val="28"/>
          <w:lang w:val="uk-UA"/>
        </w:rPr>
        <w:t xml:space="preserve">презентація Microsoft </w:t>
      </w:r>
      <w:proofErr w:type="spellStart"/>
      <w:r w:rsidRPr="00C778AC">
        <w:rPr>
          <w:sz w:val="28"/>
          <w:szCs w:val="28"/>
          <w:lang w:val="uk-UA"/>
        </w:rPr>
        <w:t>Power</w:t>
      </w:r>
      <w:proofErr w:type="spellEnd"/>
      <w:r w:rsidRPr="00C778AC">
        <w:rPr>
          <w:sz w:val="28"/>
          <w:szCs w:val="28"/>
          <w:lang w:val="uk-UA"/>
        </w:rPr>
        <w:t xml:space="preserve"> “</w:t>
      </w:r>
      <w:proofErr w:type="spellStart"/>
      <w:r w:rsidRPr="00C778AC">
        <w:rPr>
          <w:sz w:val="28"/>
          <w:szCs w:val="28"/>
          <w:lang w:val="uk-UA"/>
        </w:rPr>
        <w:t>Трансфігурація</w:t>
      </w:r>
      <w:proofErr w:type="spellEnd"/>
      <w:r w:rsidRPr="00C778AC">
        <w:rPr>
          <w:sz w:val="28"/>
          <w:szCs w:val="28"/>
          <w:lang w:val="uk-UA"/>
        </w:rPr>
        <w:t xml:space="preserve"> виразів, що містять квадратні корені”;</w:t>
      </w:r>
    </w:p>
    <w:p w:rsidR="00B96567" w:rsidRPr="00C778AC" w:rsidRDefault="00B96567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C778AC">
        <w:rPr>
          <w:sz w:val="28"/>
          <w:szCs w:val="28"/>
          <w:lang w:val="uk-UA"/>
        </w:rPr>
        <w:t xml:space="preserve">на двері до кабінету табличка Платформа 9 та 3/4; чарівна паличка; </w:t>
      </w:r>
    </w:p>
    <w:p w:rsidR="00B96567" w:rsidRPr="00C778AC" w:rsidRDefault="00B96567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C778AC">
        <w:rPr>
          <w:sz w:val="28"/>
          <w:szCs w:val="28"/>
          <w:lang w:val="uk-UA"/>
        </w:rPr>
        <w:t>ПК, планшети або смартфони дітей, підключені до мережі Internet.</w:t>
      </w:r>
    </w:p>
    <w:p w:rsidR="00B96567" w:rsidRPr="00C778AC" w:rsidRDefault="00B96567">
      <w:pPr>
        <w:jc w:val="both"/>
        <w:rPr>
          <w:sz w:val="28"/>
          <w:szCs w:val="28"/>
          <w:lang w:val="uk-UA"/>
        </w:rPr>
      </w:pPr>
      <w:r w:rsidRPr="00C778AC">
        <w:rPr>
          <w:sz w:val="28"/>
          <w:szCs w:val="28"/>
          <w:lang w:val="uk-UA"/>
        </w:rPr>
        <w:t>Хід уроку:</w:t>
      </w:r>
    </w:p>
    <w:p w:rsidR="00B96567" w:rsidRPr="00C778AC" w:rsidRDefault="00B96567">
      <w:pPr>
        <w:jc w:val="both"/>
        <w:rPr>
          <w:sz w:val="28"/>
          <w:szCs w:val="28"/>
          <w:lang w:val="uk-UA"/>
        </w:rPr>
      </w:pPr>
      <w:r w:rsidRPr="00C778AC">
        <w:rPr>
          <w:sz w:val="28"/>
          <w:szCs w:val="28"/>
          <w:lang w:val="uk-UA"/>
        </w:rPr>
        <w:t>І. Організаційний момент.</w:t>
      </w:r>
    </w:p>
    <w:p w:rsidR="00B96567" w:rsidRPr="00C778AC" w:rsidRDefault="00B96567">
      <w:pPr>
        <w:numPr>
          <w:ilvl w:val="1"/>
          <w:numId w:val="4"/>
        </w:numPr>
        <w:jc w:val="both"/>
        <w:rPr>
          <w:sz w:val="28"/>
          <w:szCs w:val="28"/>
          <w:lang w:val="uk-UA"/>
        </w:rPr>
      </w:pPr>
      <w:r w:rsidRPr="00C778AC">
        <w:rPr>
          <w:sz w:val="28"/>
          <w:szCs w:val="28"/>
          <w:lang w:val="uk-UA"/>
        </w:rPr>
        <w:t xml:space="preserve">Доброго дня, діти. Як ви помітили, через  Платформу 9 та 3/4 ми з вами опинилися на </w:t>
      </w:r>
      <w:proofErr w:type="spellStart"/>
      <w:r w:rsidRPr="00C778AC">
        <w:rPr>
          <w:sz w:val="28"/>
          <w:szCs w:val="28"/>
          <w:lang w:val="uk-UA"/>
        </w:rPr>
        <w:t>уроці</w:t>
      </w:r>
      <w:proofErr w:type="spellEnd"/>
      <w:r w:rsidRPr="00C778AC">
        <w:rPr>
          <w:sz w:val="28"/>
          <w:szCs w:val="28"/>
          <w:lang w:val="uk-UA"/>
        </w:rPr>
        <w:t xml:space="preserve"> </w:t>
      </w:r>
      <w:proofErr w:type="spellStart"/>
      <w:r w:rsidRPr="00C778AC">
        <w:rPr>
          <w:sz w:val="28"/>
          <w:szCs w:val="28"/>
          <w:lang w:val="uk-UA"/>
        </w:rPr>
        <w:t>трансфігурації</w:t>
      </w:r>
      <w:proofErr w:type="spellEnd"/>
      <w:r w:rsidRPr="00C778AC">
        <w:rPr>
          <w:sz w:val="28"/>
          <w:szCs w:val="28"/>
          <w:lang w:val="uk-UA"/>
        </w:rPr>
        <w:t xml:space="preserve"> у славнозвісному </w:t>
      </w:r>
      <w:proofErr w:type="spellStart"/>
      <w:r w:rsidRPr="00C778AC">
        <w:rPr>
          <w:sz w:val="28"/>
          <w:szCs w:val="28"/>
          <w:lang w:val="uk-UA"/>
        </w:rPr>
        <w:t>Хогвардсі</w:t>
      </w:r>
      <w:proofErr w:type="spellEnd"/>
      <w:r w:rsidRPr="00C778AC">
        <w:rPr>
          <w:sz w:val="28"/>
          <w:szCs w:val="28"/>
          <w:lang w:val="uk-UA"/>
        </w:rPr>
        <w:t xml:space="preserve">. Як відомо, </w:t>
      </w:r>
      <w:bookmarkStart w:id="0" w:name="tw-target-text"/>
      <w:bookmarkEnd w:id="0"/>
      <w:proofErr w:type="spellStart"/>
      <w:r w:rsidRPr="00C778AC">
        <w:rPr>
          <w:sz w:val="28"/>
          <w:szCs w:val="28"/>
          <w:lang w:val="uk-UA"/>
        </w:rPr>
        <w:t>Трансфігурація</w:t>
      </w:r>
      <w:proofErr w:type="spellEnd"/>
      <w:r w:rsidRPr="00C778AC">
        <w:rPr>
          <w:sz w:val="28"/>
          <w:szCs w:val="28"/>
          <w:lang w:val="uk-UA"/>
        </w:rPr>
        <w:t xml:space="preserve"> (</w:t>
      </w:r>
      <w:proofErr w:type="spellStart"/>
      <w:r w:rsidRPr="00C778AC">
        <w:rPr>
          <w:sz w:val="28"/>
          <w:szCs w:val="28"/>
          <w:lang w:val="uk-UA"/>
        </w:rPr>
        <w:t>англ</w:t>
      </w:r>
      <w:proofErr w:type="spellEnd"/>
      <w:r w:rsidRPr="00C778AC">
        <w:rPr>
          <w:sz w:val="28"/>
          <w:szCs w:val="28"/>
          <w:lang w:val="uk-UA"/>
        </w:rPr>
        <w:t xml:space="preserve">. </w:t>
      </w:r>
      <w:proofErr w:type="spellStart"/>
      <w:r w:rsidRPr="00C778AC">
        <w:rPr>
          <w:sz w:val="28"/>
          <w:szCs w:val="28"/>
          <w:lang w:val="uk-UA"/>
        </w:rPr>
        <w:t>Transfiguration</w:t>
      </w:r>
      <w:proofErr w:type="spellEnd"/>
      <w:r w:rsidRPr="00C778AC">
        <w:rPr>
          <w:sz w:val="28"/>
          <w:szCs w:val="28"/>
          <w:lang w:val="uk-UA"/>
        </w:rPr>
        <w:t xml:space="preserve">; буквально - «видозміна», «перетворення») - дисципліна, що вивчає магічні способи перетворення одних предметів в інші, неживих предметів в живі і навпаки, а також одні живі об'єкти в інші. Окремим випадком </w:t>
      </w:r>
      <w:proofErr w:type="spellStart"/>
      <w:r w:rsidRPr="00C778AC">
        <w:rPr>
          <w:sz w:val="28"/>
          <w:szCs w:val="28"/>
          <w:lang w:val="uk-UA"/>
        </w:rPr>
        <w:t>трансфігурації</w:t>
      </w:r>
      <w:proofErr w:type="spellEnd"/>
      <w:r w:rsidRPr="00C778AC">
        <w:rPr>
          <w:sz w:val="28"/>
          <w:szCs w:val="28"/>
          <w:lang w:val="uk-UA"/>
        </w:rPr>
        <w:t xml:space="preserve"> є перетворення великих, </w:t>
      </w:r>
      <w:r w:rsidR="00C778AC" w:rsidRPr="00C778AC">
        <w:rPr>
          <w:sz w:val="28"/>
          <w:szCs w:val="28"/>
          <w:lang w:val="uk-UA"/>
        </w:rPr>
        <w:t>незграбних</w:t>
      </w:r>
      <w:r w:rsidRPr="00C778AC">
        <w:rPr>
          <w:sz w:val="28"/>
          <w:szCs w:val="28"/>
          <w:lang w:val="uk-UA"/>
        </w:rPr>
        <w:t xml:space="preserve"> виразів, що містять квадратні корені у </w:t>
      </w:r>
      <w:r w:rsidR="00C778AC" w:rsidRPr="00C778AC">
        <w:rPr>
          <w:sz w:val="28"/>
          <w:szCs w:val="28"/>
          <w:lang w:val="uk-UA"/>
        </w:rPr>
        <w:t>акуратні</w:t>
      </w:r>
      <w:r w:rsidRPr="00C778AC">
        <w:rPr>
          <w:sz w:val="28"/>
          <w:szCs w:val="28"/>
          <w:lang w:val="uk-UA"/>
        </w:rPr>
        <w:t xml:space="preserve"> та охайні.</w:t>
      </w:r>
      <w:bookmarkStart w:id="1" w:name="tw-target-text1"/>
      <w:bookmarkEnd w:id="1"/>
      <w:r w:rsidRPr="00C778AC">
        <w:rPr>
          <w:sz w:val="28"/>
          <w:szCs w:val="28"/>
          <w:lang w:val="uk-UA"/>
        </w:rPr>
        <w:t xml:space="preserve"> Предмет вкрай складний і вимагає певних магічних сил і суворої концентрації. Для </w:t>
      </w:r>
      <w:proofErr w:type="spellStart"/>
      <w:r w:rsidRPr="00C778AC">
        <w:rPr>
          <w:sz w:val="28"/>
          <w:szCs w:val="28"/>
          <w:lang w:val="uk-UA"/>
        </w:rPr>
        <w:t>трансфігурації</w:t>
      </w:r>
      <w:proofErr w:type="spellEnd"/>
      <w:r w:rsidRPr="00C778AC">
        <w:rPr>
          <w:sz w:val="28"/>
          <w:szCs w:val="28"/>
          <w:lang w:val="uk-UA"/>
        </w:rPr>
        <w:t xml:space="preserve"> потрібна чарівна паличка і знання відповідної формули.</w:t>
      </w:r>
    </w:p>
    <w:p w:rsidR="00B96567" w:rsidRPr="00C778AC" w:rsidRDefault="00B96567">
      <w:pPr>
        <w:jc w:val="both"/>
        <w:rPr>
          <w:sz w:val="28"/>
          <w:szCs w:val="28"/>
          <w:lang w:val="uk-UA"/>
        </w:rPr>
      </w:pPr>
      <w:r w:rsidRPr="00C778AC">
        <w:rPr>
          <w:sz w:val="28"/>
          <w:szCs w:val="28"/>
          <w:lang w:val="uk-UA"/>
        </w:rPr>
        <w:tab/>
      </w:r>
    </w:p>
    <w:p w:rsidR="00B96567" w:rsidRPr="00C778AC" w:rsidRDefault="00B96567">
      <w:pPr>
        <w:jc w:val="both"/>
        <w:rPr>
          <w:sz w:val="28"/>
          <w:szCs w:val="28"/>
          <w:lang w:val="uk-UA"/>
        </w:rPr>
      </w:pPr>
      <w:r w:rsidRPr="00C778AC">
        <w:rPr>
          <w:sz w:val="28"/>
          <w:szCs w:val="28"/>
          <w:lang w:val="uk-UA"/>
        </w:rPr>
        <w:t>ІІ. Актуалізація базових знань.</w:t>
      </w:r>
    </w:p>
    <w:p w:rsidR="00B96567" w:rsidRPr="00C778AC" w:rsidRDefault="00B96567">
      <w:pPr>
        <w:numPr>
          <w:ilvl w:val="1"/>
          <w:numId w:val="5"/>
        </w:numPr>
        <w:jc w:val="both"/>
        <w:rPr>
          <w:sz w:val="28"/>
          <w:szCs w:val="28"/>
          <w:lang w:val="uk-UA"/>
        </w:rPr>
      </w:pPr>
      <w:proofErr w:type="spellStart"/>
      <w:r w:rsidRPr="00C778AC">
        <w:rPr>
          <w:sz w:val="28"/>
          <w:szCs w:val="28"/>
          <w:lang w:val="uk-UA"/>
        </w:rPr>
        <w:t>Ітак</w:t>
      </w:r>
      <w:proofErr w:type="spellEnd"/>
      <w:r w:rsidRPr="00C778AC">
        <w:rPr>
          <w:sz w:val="28"/>
          <w:szCs w:val="28"/>
          <w:lang w:val="uk-UA"/>
        </w:rPr>
        <w:t xml:space="preserve">, повторимо потрібні нам сьогодні заклинання </w:t>
      </w:r>
      <w:r w:rsidRPr="00C778AC">
        <w:rPr>
          <w:i/>
          <w:iCs/>
          <w:sz w:val="28"/>
          <w:szCs w:val="28"/>
          <w:lang w:val="uk-UA"/>
        </w:rPr>
        <w:t>(фронтально діти диктують вчителю властивості квадратного кореня, основну тотожність квадратного кореня, вчитель на бічної дощі записує заклинання).</w:t>
      </w:r>
    </w:p>
    <w:p w:rsidR="00B96567" w:rsidRPr="00C778AC" w:rsidRDefault="00B96567">
      <w:pPr>
        <w:numPr>
          <w:ilvl w:val="1"/>
          <w:numId w:val="5"/>
        </w:numPr>
        <w:jc w:val="both"/>
        <w:rPr>
          <w:sz w:val="28"/>
          <w:szCs w:val="28"/>
          <w:lang w:val="uk-UA"/>
        </w:rPr>
      </w:pPr>
      <w:bookmarkStart w:id="2" w:name="tw-target-text2"/>
      <w:bookmarkEnd w:id="2"/>
      <w:proofErr w:type="spellStart"/>
      <w:r w:rsidRPr="00C778AC">
        <w:rPr>
          <w:sz w:val="28"/>
          <w:szCs w:val="28"/>
          <w:lang w:val="uk-UA"/>
        </w:rPr>
        <w:t>Трансфігурація</w:t>
      </w:r>
      <w:proofErr w:type="spellEnd"/>
      <w:r w:rsidRPr="00C778AC">
        <w:rPr>
          <w:sz w:val="28"/>
          <w:szCs w:val="28"/>
          <w:lang w:val="uk-UA"/>
        </w:rPr>
        <w:t xml:space="preserve"> підпорядковується певним магічним законам, зокрема, добре відомий </w:t>
      </w:r>
      <w:r w:rsidRPr="00C778AC">
        <w:rPr>
          <w:b/>
          <w:bCs/>
          <w:sz w:val="28"/>
          <w:szCs w:val="28"/>
          <w:lang w:val="uk-UA"/>
        </w:rPr>
        <w:t xml:space="preserve">Закон елементарної </w:t>
      </w:r>
      <w:proofErr w:type="spellStart"/>
      <w:r w:rsidRPr="00C778AC">
        <w:rPr>
          <w:b/>
          <w:bCs/>
          <w:sz w:val="28"/>
          <w:szCs w:val="28"/>
          <w:lang w:val="uk-UA"/>
        </w:rPr>
        <w:t>трансфігурації</w:t>
      </w:r>
      <w:proofErr w:type="spellEnd"/>
      <w:r w:rsidRPr="00C778AC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C778AC">
        <w:rPr>
          <w:b/>
          <w:bCs/>
          <w:sz w:val="28"/>
          <w:szCs w:val="28"/>
          <w:lang w:val="uk-UA"/>
        </w:rPr>
        <w:t>Гемпа</w:t>
      </w:r>
      <w:proofErr w:type="spellEnd"/>
      <w:r w:rsidRPr="00C778AC">
        <w:rPr>
          <w:sz w:val="28"/>
          <w:szCs w:val="28"/>
          <w:lang w:val="uk-UA"/>
        </w:rPr>
        <w:t>: згідно з ним, існує п'ять «принципових винятків», в тому числі їжа, яку не можна створювати з нічого. А</w:t>
      </w:r>
      <w:r w:rsidR="00C778AC">
        <w:rPr>
          <w:sz w:val="28"/>
          <w:szCs w:val="28"/>
          <w:lang w:val="uk-UA"/>
        </w:rPr>
        <w:t xml:space="preserve"> </w:t>
      </w:r>
      <w:r w:rsidRPr="00C778AC">
        <w:rPr>
          <w:sz w:val="28"/>
          <w:szCs w:val="28"/>
          <w:lang w:val="uk-UA"/>
        </w:rPr>
        <w:t xml:space="preserve">ще які винятки вам відомі? </w:t>
      </w:r>
      <w:r w:rsidRPr="00C778AC">
        <w:rPr>
          <w:i/>
          <w:iCs/>
          <w:sz w:val="28"/>
          <w:szCs w:val="28"/>
          <w:lang w:val="uk-UA"/>
        </w:rPr>
        <w:t xml:space="preserve">(діти мусять відповісти, що підкорений вираз має набувати лише невід'ємне значення) </w:t>
      </w:r>
    </w:p>
    <w:p w:rsidR="00B96567" w:rsidRPr="00C778AC" w:rsidRDefault="00B96567">
      <w:pPr>
        <w:numPr>
          <w:ilvl w:val="1"/>
          <w:numId w:val="5"/>
        </w:numPr>
        <w:jc w:val="both"/>
        <w:rPr>
          <w:i/>
          <w:iCs/>
          <w:sz w:val="28"/>
          <w:szCs w:val="28"/>
          <w:lang w:val="uk-UA"/>
        </w:rPr>
      </w:pPr>
      <w:r w:rsidRPr="00C778AC">
        <w:rPr>
          <w:sz w:val="28"/>
          <w:szCs w:val="28"/>
          <w:lang w:val="uk-UA"/>
        </w:rPr>
        <w:t xml:space="preserve">Крім того, на </w:t>
      </w:r>
      <w:r w:rsidR="00C778AC" w:rsidRPr="00C778AC">
        <w:rPr>
          <w:sz w:val="28"/>
          <w:szCs w:val="28"/>
          <w:lang w:val="uk-UA"/>
        </w:rPr>
        <w:t>сьогоднішнє</w:t>
      </w:r>
      <w:r w:rsidRPr="00C778AC">
        <w:rPr>
          <w:sz w:val="28"/>
          <w:szCs w:val="28"/>
          <w:lang w:val="uk-UA"/>
        </w:rPr>
        <w:t xml:space="preserve"> заняття ви мусили вдома спробувати </w:t>
      </w:r>
      <w:proofErr w:type="spellStart"/>
      <w:r w:rsidRPr="00C778AC">
        <w:rPr>
          <w:sz w:val="28"/>
          <w:szCs w:val="28"/>
          <w:lang w:val="uk-UA"/>
        </w:rPr>
        <w:t>трансфігурувати</w:t>
      </w:r>
      <w:proofErr w:type="spellEnd"/>
      <w:r w:rsidRPr="00C778AC">
        <w:rPr>
          <w:sz w:val="28"/>
          <w:szCs w:val="28"/>
          <w:lang w:val="uk-UA"/>
        </w:rPr>
        <w:t xml:space="preserve"> декілька виразів, давайте </w:t>
      </w:r>
      <w:r w:rsidR="00C778AC" w:rsidRPr="00C778AC">
        <w:rPr>
          <w:sz w:val="28"/>
          <w:szCs w:val="28"/>
          <w:lang w:val="uk-UA"/>
        </w:rPr>
        <w:t>перевіримо</w:t>
      </w:r>
      <w:r w:rsidRPr="00C778AC">
        <w:rPr>
          <w:sz w:val="28"/>
          <w:szCs w:val="28"/>
          <w:lang w:val="uk-UA"/>
        </w:rPr>
        <w:t xml:space="preserve"> що у вас </w:t>
      </w:r>
      <w:r w:rsidRPr="00C778AC">
        <w:rPr>
          <w:sz w:val="28"/>
          <w:szCs w:val="28"/>
          <w:lang w:val="uk-UA"/>
        </w:rPr>
        <w:lastRenderedPageBreak/>
        <w:t xml:space="preserve">вийшло. Обміняйтесь, будь ласка, зошитами, візьміть до рук олівці і перевірте домашню роботу сусіда, порівнюючи її з тим, що виникає на нашому чарівному екрані. </w:t>
      </w:r>
      <w:r w:rsidRPr="00C778AC">
        <w:rPr>
          <w:i/>
          <w:iCs/>
          <w:sz w:val="28"/>
          <w:szCs w:val="28"/>
          <w:lang w:val="uk-UA"/>
        </w:rPr>
        <w:t xml:space="preserve">(На великому моніторі </w:t>
      </w:r>
      <w:r w:rsidR="00C778AC" w:rsidRPr="00C778AC">
        <w:rPr>
          <w:i/>
          <w:iCs/>
          <w:sz w:val="28"/>
          <w:szCs w:val="28"/>
          <w:lang w:val="uk-UA"/>
        </w:rPr>
        <w:t>змінюються</w:t>
      </w:r>
      <w:r w:rsidRPr="00C778AC">
        <w:rPr>
          <w:i/>
          <w:iCs/>
          <w:sz w:val="28"/>
          <w:szCs w:val="28"/>
          <w:lang w:val="uk-UA"/>
        </w:rPr>
        <w:t xml:space="preserve"> слайди з </w:t>
      </w:r>
      <w:r w:rsidR="00C778AC" w:rsidRPr="00C778AC">
        <w:rPr>
          <w:i/>
          <w:iCs/>
          <w:sz w:val="28"/>
          <w:szCs w:val="28"/>
          <w:lang w:val="uk-UA"/>
        </w:rPr>
        <w:t>даними</w:t>
      </w:r>
      <w:r w:rsidRPr="00C778AC">
        <w:rPr>
          <w:i/>
          <w:iCs/>
          <w:sz w:val="28"/>
          <w:szCs w:val="28"/>
          <w:lang w:val="uk-UA"/>
        </w:rPr>
        <w:t xml:space="preserve">, великими </w:t>
      </w:r>
      <w:r w:rsidR="00C778AC" w:rsidRPr="00C778AC">
        <w:rPr>
          <w:i/>
          <w:iCs/>
          <w:sz w:val="28"/>
          <w:szCs w:val="28"/>
          <w:lang w:val="uk-UA"/>
        </w:rPr>
        <w:t>виразами</w:t>
      </w:r>
      <w:r w:rsidRPr="00C778AC">
        <w:rPr>
          <w:i/>
          <w:iCs/>
          <w:sz w:val="28"/>
          <w:szCs w:val="28"/>
          <w:lang w:val="uk-UA"/>
        </w:rPr>
        <w:t xml:space="preserve"> та з </w:t>
      </w:r>
      <w:r w:rsidR="00C778AC" w:rsidRPr="00C778AC">
        <w:rPr>
          <w:i/>
          <w:iCs/>
          <w:sz w:val="28"/>
          <w:szCs w:val="28"/>
          <w:lang w:val="uk-UA"/>
        </w:rPr>
        <w:t>правильними</w:t>
      </w:r>
      <w:r w:rsidRPr="00C778AC">
        <w:rPr>
          <w:i/>
          <w:iCs/>
          <w:sz w:val="28"/>
          <w:szCs w:val="28"/>
          <w:lang w:val="uk-UA"/>
        </w:rPr>
        <w:t xml:space="preserve"> відповідями. Вчитель, переключаючи слайди, проговорює закляття, з </w:t>
      </w:r>
      <w:proofErr w:type="spellStart"/>
      <w:r w:rsidRPr="00C778AC">
        <w:rPr>
          <w:i/>
          <w:iCs/>
          <w:sz w:val="28"/>
          <w:szCs w:val="28"/>
          <w:lang w:val="uk-UA"/>
        </w:rPr>
        <w:t>Хогвардса</w:t>
      </w:r>
      <w:proofErr w:type="spellEnd"/>
      <w:r w:rsidRPr="00C778AC">
        <w:rPr>
          <w:i/>
          <w:iCs/>
          <w:sz w:val="28"/>
          <w:szCs w:val="28"/>
          <w:lang w:val="uk-UA"/>
        </w:rPr>
        <w:t xml:space="preserve">, наприклад: </w:t>
      </w:r>
      <w:proofErr w:type="spellStart"/>
      <w:r w:rsidRPr="00C778AC">
        <w:rPr>
          <w:i/>
          <w:iCs/>
          <w:sz w:val="28"/>
          <w:szCs w:val="28"/>
          <w:lang w:val="uk-UA"/>
        </w:rPr>
        <w:t>еванеско</w:t>
      </w:r>
      <w:proofErr w:type="spellEnd"/>
      <w:r w:rsidRPr="00C778AC">
        <w:rPr>
          <w:i/>
          <w:iCs/>
          <w:sz w:val="28"/>
          <w:szCs w:val="28"/>
          <w:lang w:val="uk-UA"/>
        </w:rPr>
        <w:t xml:space="preserve">, </w:t>
      </w:r>
      <w:proofErr w:type="spellStart"/>
      <w:r w:rsidRPr="00C778AC">
        <w:rPr>
          <w:i/>
          <w:iCs/>
          <w:sz w:val="28"/>
          <w:szCs w:val="28"/>
          <w:lang w:val="uk-UA"/>
        </w:rPr>
        <w:t>фереверто</w:t>
      </w:r>
      <w:proofErr w:type="spellEnd"/>
      <w:r w:rsidRPr="00C778AC">
        <w:rPr>
          <w:i/>
          <w:iCs/>
          <w:sz w:val="28"/>
          <w:szCs w:val="28"/>
          <w:lang w:val="uk-UA"/>
        </w:rPr>
        <w:t xml:space="preserve">, </w:t>
      </w:r>
      <w:proofErr w:type="spellStart"/>
      <w:r w:rsidRPr="00C778AC">
        <w:rPr>
          <w:i/>
          <w:iCs/>
          <w:sz w:val="28"/>
          <w:szCs w:val="28"/>
          <w:lang w:val="uk-UA"/>
        </w:rPr>
        <w:t>вермінкулюс</w:t>
      </w:r>
      <w:proofErr w:type="spellEnd"/>
      <w:r w:rsidRPr="00C778AC">
        <w:rPr>
          <w:i/>
          <w:iCs/>
          <w:sz w:val="28"/>
          <w:szCs w:val="28"/>
          <w:lang w:val="uk-UA"/>
        </w:rPr>
        <w:t xml:space="preserve">, </w:t>
      </w:r>
      <w:proofErr w:type="spellStart"/>
      <w:r w:rsidRPr="00C778AC">
        <w:rPr>
          <w:i/>
          <w:iCs/>
          <w:sz w:val="28"/>
          <w:szCs w:val="28"/>
          <w:lang w:val="uk-UA"/>
        </w:rPr>
        <w:t>авіфос</w:t>
      </w:r>
      <w:proofErr w:type="spellEnd"/>
      <w:r w:rsidRPr="00C778AC">
        <w:rPr>
          <w:i/>
          <w:iCs/>
          <w:sz w:val="28"/>
          <w:szCs w:val="28"/>
          <w:lang w:val="uk-UA"/>
        </w:rPr>
        <w:t xml:space="preserve"> і </w:t>
      </w:r>
      <w:proofErr w:type="spellStart"/>
      <w:r w:rsidRPr="00C778AC">
        <w:rPr>
          <w:i/>
          <w:iCs/>
          <w:sz w:val="28"/>
          <w:szCs w:val="28"/>
          <w:lang w:val="uk-UA"/>
        </w:rPr>
        <w:t>т.д</w:t>
      </w:r>
      <w:proofErr w:type="spellEnd"/>
      <w:r w:rsidRPr="00C778AC">
        <w:rPr>
          <w:i/>
          <w:iCs/>
          <w:sz w:val="28"/>
          <w:szCs w:val="28"/>
          <w:lang w:val="uk-UA"/>
        </w:rPr>
        <w:t>)</w:t>
      </w:r>
    </w:p>
    <w:p w:rsidR="00B96567" w:rsidRPr="002212CC" w:rsidRDefault="00843E15" w:rsidP="006C0366">
      <w:pPr>
        <w:pStyle w:val="ad"/>
        <w:numPr>
          <w:ilvl w:val="0"/>
          <w:numId w:val="10"/>
        </w:numPr>
        <w:jc w:val="both"/>
        <w:rPr>
          <w:iCs/>
          <w:sz w:val="28"/>
          <w:szCs w:val="28"/>
          <w:lang w:val="uk-UA"/>
        </w:rPr>
      </w:pP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8"/>
                <w:szCs w:val="28"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/>
                    <w:sz w:val="28"/>
                    <w:szCs w:val="28"/>
                    <w:lang w:val="uk-UA"/>
                  </w:rPr>
                  <m:t>(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a</m:t>
                    </m:r>
                  </m:e>
                </m:rad>
                <m:r>
                  <w:rPr>
                    <w:rFonts w:ascii="Cambria Math"/>
                    <w:sz w:val="28"/>
                    <w:szCs w:val="28"/>
                    <w:lang w:val="uk-UA"/>
                  </w:rPr>
                  <m:t>+1)</m:t>
                </m:r>
              </m:e>
              <m:sup>
                <m:r>
                  <w:rPr>
                    <w:rFonts w:ascii="Cambria Math"/>
                    <w:sz w:val="28"/>
                    <w:szCs w:val="28"/>
                    <w:lang w:val="uk-UA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uk-UA"/>
              </w:rPr>
              <m:t>-</m:t>
            </m:r>
            <m:r>
              <w:rPr>
                <w:rFonts w:ascii="Cambria Math"/>
                <w:sz w:val="28"/>
                <w:szCs w:val="28"/>
                <w:lang w:val="uk-UA"/>
              </w:rPr>
              <m:t>4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</m:t>
                </m:r>
              </m:e>
            </m:rad>
          </m:e>
        </m:rad>
      </m:oMath>
      <w:r w:rsidR="006C0366" w:rsidRPr="002212CC">
        <w:rPr>
          <w:iCs/>
          <w:sz w:val="28"/>
          <w:szCs w:val="28"/>
          <w:lang w:val="uk-UA"/>
        </w:rPr>
        <w:t xml:space="preserve"> + 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8"/>
                <w:szCs w:val="28"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/>
                    <w:sz w:val="28"/>
                    <w:szCs w:val="28"/>
                    <w:lang w:val="uk-UA"/>
                  </w:rPr>
                  <m:t>(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a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28"/>
                    <w:lang w:val="uk-UA"/>
                  </w:rPr>
                  <m:t>-</m:t>
                </m:r>
                <m:r>
                  <w:rPr>
                    <w:rFonts w:ascii="Cambria Math"/>
                    <w:sz w:val="28"/>
                    <w:szCs w:val="28"/>
                    <w:lang w:val="uk-UA"/>
                  </w:rPr>
                  <m:t>2)</m:t>
                </m:r>
              </m:e>
              <m:sup>
                <m:r>
                  <w:rPr>
                    <w:rFonts w:ascii="Cambria Math"/>
                    <w:sz w:val="28"/>
                    <w:szCs w:val="28"/>
                    <w:lang w:val="uk-UA"/>
                  </w:rPr>
                  <m:t>2</m:t>
                </m:r>
              </m:sup>
            </m:sSup>
            <m:r>
              <w:rPr>
                <w:rFonts w:ascii="Cambria Math"/>
                <w:sz w:val="28"/>
                <w:szCs w:val="28"/>
                <w:lang w:val="uk-UA"/>
              </w:rPr>
              <m:t>+8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</m:rad>
      </m:oMath>
      <w:r w:rsidR="002212CC" w:rsidRPr="002212CC">
        <w:rPr>
          <w:iCs/>
          <w:sz w:val="28"/>
          <w:szCs w:val="28"/>
          <w:lang w:val="uk-UA"/>
        </w:rPr>
        <w:t xml:space="preserve"> =</w:t>
      </w:r>
      <m:oMath>
        <m:r>
          <w:rPr>
            <w:rFonts w:ascii="Cambria Math" w:hAnsi="Cambria Math"/>
            <w:sz w:val="28"/>
            <w:szCs w:val="28"/>
            <w:lang w:val="uk-UA"/>
          </w:rPr>
          <m:t xml:space="preserve"> 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iCs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  <w:lang w:val="en-US"/>
                  </w:rPr>
                </m:ctrlPr>
              </m:eqArrPr>
              <m:e>
                <m:r>
                  <w:rPr>
                    <w:rFonts w:ascii="Cambria Math" w:hAnsi="Cambria Math"/>
                    <w:sz w:val="28"/>
                    <w:szCs w:val="28"/>
                    <w:lang w:val="uk-UA"/>
                  </w:rPr>
                  <m:t>2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a</m:t>
                    </m:r>
                  </m:e>
                </m:rad>
                <m:r>
                  <w:rPr>
                    <w:rFonts w:ascii="Cambria Math" w:hAnsi="Cambria Math"/>
                    <w:sz w:val="28"/>
                    <w:szCs w:val="28"/>
                    <w:lang w:val="uk-UA"/>
                  </w:rPr>
                  <m:t xml:space="preserve">+1, 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</m:t>
                </m:r>
                <m:r>
                  <w:rPr>
                    <w:rFonts w:ascii="Cambria Math" w:hAnsi="Cambria Math"/>
                    <w:sz w:val="28"/>
                    <w:szCs w:val="28"/>
                    <w:lang w:val="uk-UA"/>
                  </w:rPr>
                  <m:t xml:space="preserve">≥1, </m:t>
                </m:r>
              </m:e>
              <m:e>
                <m:r>
                  <w:rPr>
                    <w:rFonts w:ascii="Cambria Math" w:hAnsi="Cambria Math"/>
                    <w:sz w:val="28"/>
                    <w:szCs w:val="28"/>
                    <w:lang w:val="uk-UA"/>
                  </w:rPr>
                  <m:t>3, 0&lt;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</m:t>
                </m:r>
                <m:r>
                  <w:rPr>
                    <w:rFonts w:ascii="Cambria Math" w:hAnsi="Cambria Math"/>
                    <w:sz w:val="28"/>
                    <w:szCs w:val="28"/>
                    <w:lang w:val="uk-UA"/>
                  </w:rPr>
                  <m:t>&lt;1</m:t>
                </m:r>
              </m:e>
            </m:eqArr>
          </m:e>
        </m:d>
      </m:oMath>
      <w:r w:rsidR="002212CC" w:rsidRPr="002212CC">
        <w:rPr>
          <w:iCs/>
          <w:sz w:val="28"/>
          <w:szCs w:val="28"/>
          <w:lang w:val="uk-UA"/>
        </w:rPr>
        <w:t xml:space="preserve"> </w:t>
      </w:r>
    </w:p>
    <w:p w:rsidR="006C0366" w:rsidRPr="004F2661" w:rsidRDefault="00843E15" w:rsidP="006C0366">
      <w:pPr>
        <w:pStyle w:val="ad"/>
        <w:numPr>
          <w:ilvl w:val="0"/>
          <w:numId w:val="10"/>
        </w:numPr>
        <w:jc w:val="both"/>
        <w:rPr>
          <w:iCs/>
          <w:sz w:val="32"/>
          <w:szCs w:val="32"/>
          <w:lang w:val="en-US"/>
        </w:rPr>
      </w:pPr>
      <m:oMath>
        <m:f>
          <m:fPr>
            <m:ctrlPr>
              <w:rPr>
                <w:rFonts w:ascii="Cambria Math" w:hAnsi="Cambria Math"/>
                <w:i/>
                <w:iCs/>
                <w:sz w:val="32"/>
                <w:szCs w:val="32"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iCs/>
                    <w:sz w:val="32"/>
                    <w:szCs w:val="32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x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iCs/>
                    <w:sz w:val="32"/>
                    <w:szCs w:val="32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x</m:t>
                </m:r>
              </m:e>
            </m:rad>
            <m:r>
              <w:rPr>
                <w:rFonts w:ascii="Cambria Math" w:hAnsi="Cambria Math"/>
                <w:sz w:val="32"/>
                <w:szCs w:val="32"/>
                <w:lang w:val="en-US"/>
              </w:rPr>
              <m:t>-</m:t>
            </m:r>
            <m:r>
              <w:rPr>
                <w:rFonts w:ascii="Cambria Math"/>
                <w:sz w:val="32"/>
                <w:szCs w:val="32"/>
                <w:lang w:val="en-US"/>
              </w:rPr>
              <m:t>3</m:t>
            </m:r>
          </m:den>
        </m:f>
        <m:r>
          <w:rPr>
            <w:rFonts w:ascii="Cambria Math" w:hAnsi="Cambria Math"/>
            <w:sz w:val="32"/>
            <w:szCs w:val="32"/>
            <w:lang w:val="en-US"/>
          </w:rPr>
          <m:t>-</m:t>
        </m:r>
        <m:f>
          <m:fPr>
            <m:ctrlPr>
              <w:rPr>
                <w:rFonts w:ascii="Cambria Math" w:hAnsi="Cambria Math"/>
                <w:i/>
                <w:iCs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en-US"/>
              </w:rPr>
              <m:t>x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en-US"/>
              </w:rPr>
              <m:t>x-</m:t>
            </m:r>
            <m:r>
              <w:rPr>
                <w:rFonts w:ascii="Cambria Math"/>
                <w:sz w:val="32"/>
                <w:szCs w:val="32"/>
                <w:lang w:val="en-US"/>
              </w:rPr>
              <m:t>9</m:t>
            </m:r>
          </m:den>
        </m:f>
        <m:r>
          <w:rPr>
            <w:rFonts w:ascii="Cambria Math"/>
            <w:sz w:val="32"/>
            <w:szCs w:val="32"/>
            <w:lang w:val="en-US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/>
                <w:sz w:val="32"/>
                <w:szCs w:val="32"/>
                <w:lang w:val="en-US"/>
              </w:rPr>
              <m:t>3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32"/>
                    <w:szCs w:val="32"/>
                    <w:lang w:val="en-US"/>
                  </w:rPr>
                </m:ctrlPr>
              </m:radPr>
              <m:deg/>
              <m:e>
                <m:r>
                  <w:rPr>
                    <w:rFonts w:ascii="Cambria Math"/>
                    <w:sz w:val="32"/>
                    <w:szCs w:val="32"/>
                    <w:lang w:val="en-US"/>
                  </w:rPr>
                  <m:t>x</m:t>
                </m:r>
              </m:e>
            </m:rad>
          </m:num>
          <m:den>
            <m:r>
              <w:rPr>
                <w:rFonts w:ascii="Cambria Math"/>
                <w:sz w:val="32"/>
                <w:szCs w:val="32"/>
                <w:lang w:val="en-US"/>
              </w:rPr>
              <m:t>9</m:t>
            </m:r>
            <m:r>
              <w:rPr>
                <w:rFonts w:ascii="Cambria Math"/>
                <w:sz w:val="32"/>
                <w:szCs w:val="32"/>
                <w:lang w:val="en-US"/>
              </w:rPr>
              <m:t>-</m:t>
            </m:r>
            <m:r>
              <w:rPr>
                <w:rFonts w:ascii="Cambria Math"/>
                <w:sz w:val="32"/>
                <w:szCs w:val="32"/>
                <w:lang w:val="en-US"/>
              </w:rPr>
              <m:t>3</m:t>
            </m:r>
          </m:den>
        </m:f>
        <m:r>
          <w:rPr>
            <w:rFonts w:ascii="Cambria Math"/>
            <w:sz w:val="32"/>
            <w:szCs w:val="32"/>
            <w:lang w:val="en-US"/>
          </w:rPr>
          <m:t>;</m:t>
        </m:r>
      </m:oMath>
    </w:p>
    <w:p w:rsidR="00927A5C" w:rsidRPr="004F2661" w:rsidRDefault="00240877" w:rsidP="006C0366">
      <w:pPr>
        <w:pStyle w:val="ad"/>
        <w:numPr>
          <w:ilvl w:val="0"/>
          <w:numId w:val="10"/>
        </w:numPr>
        <w:jc w:val="both"/>
        <w:rPr>
          <w:iCs/>
          <w:sz w:val="32"/>
          <w:szCs w:val="32"/>
          <w:lang w:val="en-US"/>
        </w:rPr>
      </w:pPr>
      <m:oMath>
        <m:r>
          <w:rPr>
            <w:rFonts w:ascii="Cambria Math"/>
            <w:sz w:val="32"/>
            <w:szCs w:val="32"/>
            <w:lang w:val="en-US"/>
          </w:rPr>
          <m:t>(</m:t>
        </m:r>
        <m:f>
          <m:fPr>
            <m:ctrlPr>
              <w:rPr>
                <w:rFonts w:ascii="Cambria Math" w:hAnsi="Cambria Math"/>
                <w:i/>
                <w:iCs/>
                <w:sz w:val="32"/>
                <w:szCs w:val="32"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iCs/>
                    <w:sz w:val="32"/>
                    <w:szCs w:val="32"/>
                    <w:lang w:val="en-US"/>
                  </w:rPr>
                </m:ctrlPr>
              </m:radPr>
              <m:deg/>
              <m:e>
                <m:r>
                  <w:rPr>
                    <w:rFonts w:ascii="Cambria Math"/>
                    <w:sz w:val="32"/>
                    <w:szCs w:val="32"/>
                    <w:lang w:val="en-US"/>
                  </w:rPr>
                  <m:t>b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iCs/>
                    <w:sz w:val="32"/>
                    <w:szCs w:val="32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b</m:t>
                </m:r>
              </m:e>
            </m:rad>
            <m:r>
              <w:rPr>
                <w:rFonts w:ascii="Cambria Math" w:hAnsi="Cambria Math"/>
                <w:sz w:val="32"/>
                <w:szCs w:val="32"/>
                <w:lang w:val="en-US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iCs/>
                    <w:sz w:val="32"/>
                    <w:szCs w:val="32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c</m:t>
                </m:r>
              </m:e>
            </m:rad>
          </m:den>
        </m:f>
        <m:r>
          <w:rPr>
            <w:rFonts w:ascii="Cambria Math"/>
            <w:sz w:val="32"/>
            <w:szCs w:val="32"/>
            <w:lang w:val="en-US"/>
          </w:rPr>
          <m:t>+</m:t>
        </m:r>
        <m:f>
          <m:fPr>
            <m:ctrlPr>
              <w:rPr>
                <w:rFonts w:ascii="Cambria Math" w:hAnsi="Cambria Math"/>
                <w:i/>
                <w:iCs/>
                <w:sz w:val="32"/>
                <w:szCs w:val="32"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iCs/>
                    <w:sz w:val="32"/>
                    <w:szCs w:val="32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b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iCs/>
                    <w:sz w:val="32"/>
                    <w:szCs w:val="32"/>
                    <w:lang w:val="en-US"/>
                  </w:rPr>
                </m:ctrlPr>
              </m:radPr>
              <m:deg/>
              <m:e>
                <m:r>
                  <w:rPr>
                    <w:rFonts w:ascii="Cambria Math"/>
                    <w:sz w:val="32"/>
                    <w:szCs w:val="32"/>
                    <w:lang w:val="en-US"/>
                  </w:rPr>
                  <m:t>c</m:t>
                </m:r>
              </m:e>
            </m:rad>
          </m:den>
        </m:f>
        <m:r>
          <w:rPr>
            <w:rFonts w:ascii="Cambria Math"/>
            <w:sz w:val="32"/>
            <w:szCs w:val="32"/>
            <w:lang w:val="en-US"/>
          </w:rPr>
          <m:t>)</m:t>
        </m:r>
      </m:oMath>
      <w:r w:rsidRPr="004F2661">
        <w:rPr>
          <w:iCs/>
          <w:sz w:val="32"/>
          <w:szCs w:val="32"/>
          <w:lang w:val="en-US"/>
        </w:rPr>
        <w:t xml:space="preserve"> : </w:t>
      </w:r>
      <m:oMath>
        <m:f>
          <m:fPr>
            <m:ctrlPr>
              <w:rPr>
                <w:rFonts w:ascii="Cambria Math" w:hAnsi="Cambria Math"/>
                <w:i/>
                <w:iCs/>
                <w:sz w:val="32"/>
                <w:szCs w:val="32"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iCs/>
                    <w:sz w:val="32"/>
                    <w:szCs w:val="32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b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iCs/>
                    <w:sz w:val="32"/>
                    <w:szCs w:val="32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b</m:t>
                </m:r>
              </m:e>
            </m:rad>
            <m:r>
              <w:rPr>
                <w:rFonts w:ascii="Cambria Math" w:hAnsi="Cambria Math"/>
                <w:sz w:val="32"/>
                <w:szCs w:val="32"/>
                <w:lang w:val="en-US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iCs/>
                    <w:sz w:val="32"/>
                    <w:szCs w:val="32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c</m:t>
                </m:r>
              </m:e>
            </m:rad>
          </m:den>
        </m:f>
      </m:oMath>
      <w:r w:rsidR="002212CC">
        <w:rPr>
          <w:iCs/>
          <w:sz w:val="32"/>
          <w:szCs w:val="32"/>
          <w:lang w:val="en-US"/>
        </w:rPr>
        <w:t xml:space="preserve"> =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32"/>
                <w:szCs w:val="32"/>
                <w:lang w:val="en-US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iCs/>
                    <w:sz w:val="32"/>
                    <w:szCs w:val="32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b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c</m:t>
                </m:r>
              </m:den>
            </m:f>
          </m:e>
        </m:rad>
      </m:oMath>
      <w:r w:rsidR="004F2661">
        <w:rPr>
          <w:iCs/>
          <w:sz w:val="32"/>
          <w:szCs w:val="32"/>
          <w:lang w:val="en-US"/>
        </w:rPr>
        <w:t>;</w:t>
      </w:r>
    </w:p>
    <w:p w:rsidR="00240877" w:rsidRPr="004F2661" w:rsidRDefault="00843E15" w:rsidP="006C0366">
      <w:pPr>
        <w:pStyle w:val="ad"/>
        <w:numPr>
          <w:ilvl w:val="0"/>
          <w:numId w:val="10"/>
        </w:numPr>
        <w:jc w:val="both"/>
        <w:rPr>
          <w:iCs/>
          <w:sz w:val="32"/>
          <w:szCs w:val="32"/>
          <w:lang w:val="en-US"/>
        </w:rPr>
      </w:pPr>
      <m:oMath>
        <m:f>
          <m:fPr>
            <m:ctrlPr>
              <w:rPr>
                <w:rFonts w:ascii="Cambria Math" w:hAnsi="Cambria Math"/>
                <w:i/>
                <w:iCs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/>
                <w:sz w:val="32"/>
                <w:szCs w:val="32"/>
                <w:lang w:val="en-US"/>
              </w:rPr>
              <m:t>5</m:t>
            </m:r>
          </m:num>
          <m:den>
            <m:r>
              <w:rPr>
                <w:rFonts w:ascii="Cambria Math"/>
                <w:sz w:val="32"/>
                <w:szCs w:val="32"/>
                <w:lang w:val="en-US"/>
              </w:rPr>
              <m:t>4</m:t>
            </m:r>
            <m:r>
              <w:rPr>
                <w:rFonts w:ascii="Cambria Math" w:hAnsi="Cambria Math"/>
                <w:sz w:val="32"/>
                <w:szCs w:val="32"/>
                <w:lang w:val="en-US"/>
              </w:rPr>
              <m:t>-</m:t>
            </m:r>
            <m:r>
              <w:rPr>
                <w:rFonts w:ascii="Cambria Math"/>
                <w:sz w:val="32"/>
                <w:szCs w:val="32"/>
                <w:lang w:val="en-US"/>
              </w:rPr>
              <m:t>3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iCs/>
                    <w:sz w:val="32"/>
                    <w:szCs w:val="32"/>
                    <w:lang w:val="en-US"/>
                  </w:rPr>
                </m:ctrlPr>
              </m:radPr>
              <m:deg/>
              <m:e>
                <m:r>
                  <w:rPr>
                    <w:rFonts w:ascii="Cambria Math"/>
                    <w:sz w:val="32"/>
                    <w:szCs w:val="32"/>
                    <w:lang w:val="en-US"/>
                  </w:rPr>
                  <m:t>2</m:t>
                </m:r>
              </m:e>
            </m:rad>
          </m:den>
        </m:f>
        <m:r>
          <w:rPr>
            <w:rFonts w:ascii="Cambria Math" w:hAnsi="Cambria Math"/>
            <w:sz w:val="32"/>
            <w:szCs w:val="32"/>
            <w:lang w:val="en-US"/>
          </w:rPr>
          <m:t>-</m:t>
        </m:r>
        <m:f>
          <m:fPr>
            <m:ctrlPr>
              <w:rPr>
                <w:rFonts w:ascii="Cambria Math" w:hAnsi="Cambria Math"/>
                <w:i/>
                <w:iCs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/>
                <w:sz w:val="32"/>
                <w:szCs w:val="32"/>
                <w:lang w:val="en-US"/>
              </w:rPr>
              <m:t>5</m:t>
            </m:r>
          </m:num>
          <m:den>
            <m:r>
              <w:rPr>
                <w:rFonts w:ascii="Cambria Math"/>
                <w:sz w:val="32"/>
                <w:szCs w:val="32"/>
                <w:lang w:val="en-US"/>
              </w:rPr>
              <m:t>4+3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iCs/>
                    <w:sz w:val="32"/>
                    <w:szCs w:val="32"/>
                    <w:lang w:val="en-US"/>
                  </w:rPr>
                </m:ctrlPr>
              </m:radPr>
              <m:deg/>
              <m:e>
                <m:r>
                  <w:rPr>
                    <w:rFonts w:ascii="Cambria Math"/>
                    <w:sz w:val="32"/>
                    <w:szCs w:val="32"/>
                    <w:lang w:val="en-US"/>
                  </w:rPr>
                  <m:t>2</m:t>
                </m:r>
              </m:e>
            </m:rad>
          </m:den>
        </m:f>
        <m:r>
          <w:rPr>
            <w:rFonts w:ascii="Cambria Math"/>
            <w:sz w:val="32"/>
            <w:szCs w:val="32"/>
            <w:lang w:val="en-US"/>
          </w:rPr>
          <m:t xml:space="preserve">= </m:t>
        </m:r>
        <m:r>
          <w:rPr>
            <w:rFonts w:ascii="Cambria Math"/>
            <w:sz w:val="32"/>
            <w:szCs w:val="32"/>
            <w:lang w:val="en-US"/>
          </w:rPr>
          <m:t>-</m:t>
        </m:r>
        <m:r>
          <w:rPr>
            <w:rFonts w:ascii="Cambria Math"/>
            <w:sz w:val="32"/>
            <w:szCs w:val="32"/>
            <w:lang w:val="en-US"/>
          </w:rPr>
          <m:t>15</m:t>
        </m:r>
        <m:rad>
          <m:radPr>
            <m:degHide m:val="1"/>
            <m:ctrlPr>
              <w:rPr>
                <w:rFonts w:ascii="Cambria Math" w:hAnsi="Cambria Math"/>
                <w:i/>
                <w:iCs/>
                <w:sz w:val="32"/>
                <w:szCs w:val="32"/>
                <w:lang w:val="en-US"/>
              </w:rPr>
            </m:ctrlPr>
          </m:radPr>
          <m:deg/>
          <m:e>
            <m:r>
              <w:rPr>
                <w:rFonts w:ascii="Cambria Math"/>
                <w:sz w:val="32"/>
                <w:szCs w:val="32"/>
                <w:lang w:val="en-US"/>
              </w:rPr>
              <m:t>2</m:t>
            </m:r>
          </m:e>
        </m:rad>
        <m:r>
          <w:rPr>
            <w:rFonts w:ascii="Cambria Math"/>
            <w:sz w:val="32"/>
            <w:szCs w:val="32"/>
            <w:lang w:val="en-US"/>
          </w:rPr>
          <m:t>;</m:t>
        </m:r>
      </m:oMath>
    </w:p>
    <w:p w:rsidR="004F2661" w:rsidRPr="004F2661" w:rsidRDefault="00843E15" w:rsidP="006C0366">
      <w:pPr>
        <w:pStyle w:val="ad"/>
        <w:numPr>
          <w:ilvl w:val="0"/>
          <w:numId w:val="10"/>
        </w:numPr>
        <w:jc w:val="both"/>
        <w:rPr>
          <w:iCs/>
          <w:sz w:val="28"/>
          <w:szCs w:val="28"/>
          <w:lang w:val="en-US"/>
        </w:rPr>
      </w:pPr>
      <m:oMath>
        <m:f>
          <m:fPr>
            <m:ctrlPr>
              <w:rPr>
                <w:rFonts w:ascii="Cambria Math" w:hAnsi="Cambria Math"/>
                <w:i/>
                <w:iCs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/>
                <w:sz w:val="32"/>
                <w:szCs w:val="32"/>
                <w:lang w:val="en-US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iCs/>
                    <w:sz w:val="32"/>
                    <w:szCs w:val="32"/>
                    <w:lang w:val="en-US"/>
                  </w:rPr>
                </m:ctrlPr>
              </m:radPr>
              <m:deg/>
              <m:e>
                <m:r>
                  <w:rPr>
                    <w:rFonts w:ascii="Cambria Math"/>
                    <w:sz w:val="32"/>
                    <w:szCs w:val="32"/>
                    <w:lang w:val="en-US"/>
                  </w:rPr>
                  <m:t>4+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iCs/>
                        <w:sz w:val="32"/>
                        <w:szCs w:val="32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/>
                        <w:sz w:val="32"/>
                        <w:szCs w:val="32"/>
                        <w:lang w:val="en-US"/>
                      </w:rPr>
                      <m:t>15</m:t>
                    </m:r>
                  </m:e>
                </m:rad>
              </m:e>
            </m:rad>
            <m:r>
              <w:rPr>
                <w:rFonts w:ascii="Cambria Math"/>
                <w:sz w:val="32"/>
                <w:szCs w:val="32"/>
                <w:lang w:val="en-US"/>
              </w:rPr>
              <m:t>+1</m:t>
            </m:r>
          </m:den>
        </m:f>
        <m:r>
          <w:rPr>
            <w:rFonts w:ascii="Cambria Math" w:hAnsi="Cambria Math"/>
            <w:sz w:val="32"/>
            <w:szCs w:val="32"/>
            <w:lang w:val="en-US"/>
          </w:rPr>
          <m:t>-</m:t>
        </m:r>
        <m:f>
          <m:fPr>
            <m:ctrlPr>
              <w:rPr>
                <w:rFonts w:ascii="Cambria Math" w:hAnsi="Cambria Math"/>
                <w:i/>
                <w:iCs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/>
                <w:sz w:val="32"/>
                <w:szCs w:val="32"/>
                <w:lang w:val="en-US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iCs/>
                    <w:sz w:val="32"/>
                    <w:szCs w:val="32"/>
                    <w:lang w:val="en-US"/>
                  </w:rPr>
                </m:ctrlPr>
              </m:radPr>
              <m:deg/>
              <m:e>
                <m:r>
                  <w:rPr>
                    <w:rFonts w:ascii="Cambria Math"/>
                    <w:sz w:val="32"/>
                    <w:szCs w:val="32"/>
                    <w:lang w:val="en-US"/>
                  </w:rPr>
                  <m:t>4+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iCs/>
                        <w:sz w:val="32"/>
                        <w:szCs w:val="32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/>
                        <w:sz w:val="32"/>
                        <w:szCs w:val="32"/>
                        <w:lang w:val="en-US"/>
                      </w:rPr>
                      <m:t>15</m:t>
                    </m:r>
                  </m:e>
                </m:rad>
              </m:e>
            </m:rad>
            <m:r>
              <w:rPr>
                <w:rFonts w:ascii="Cambria Math" w:hAnsi="Cambria Math"/>
                <w:sz w:val="32"/>
                <w:szCs w:val="32"/>
                <w:lang w:val="en-US"/>
              </w:rPr>
              <m:t>-</m:t>
            </m:r>
            <m:r>
              <w:rPr>
                <w:rFonts w:ascii="Cambria Math"/>
                <w:sz w:val="32"/>
                <w:szCs w:val="32"/>
                <w:lang w:val="en-US"/>
              </w:rPr>
              <m:t>1</m:t>
            </m:r>
          </m:den>
        </m:f>
        <m:r>
          <w:rPr>
            <w:rFonts w:ascii="Cambria Math"/>
            <w:sz w:val="32"/>
            <w:szCs w:val="32"/>
            <w:lang w:val="en-US"/>
          </w:rPr>
          <m:t xml:space="preserve">= </m:t>
        </m:r>
        <m:f>
          <m:fPr>
            <m:ctrlPr>
              <w:rPr>
                <w:rFonts w:ascii="Cambria Math" w:hAnsi="Cambria Math"/>
                <w:i/>
                <w:iCs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/>
                <w:sz w:val="32"/>
                <w:szCs w:val="32"/>
                <w:lang w:val="en-US"/>
              </w:rPr>
              <m:t>-</m:t>
            </m:r>
            <m:r>
              <w:rPr>
                <w:rFonts w:ascii="Cambria Math"/>
                <w:sz w:val="32"/>
                <w:szCs w:val="32"/>
                <w:lang w:val="en-US"/>
              </w:rPr>
              <m:t>2</m:t>
            </m:r>
          </m:num>
          <m:den>
            <m:r>
              <w:rPr>
                <w:rFonts w:ascii="Cambria Math"/>
                <w:sz w:val="32"/>
                <w:szCs w:val="32"/>
                <w:lang w:val="en-US"/>
              </w:rPr>
              <m:t>3+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iCs/>
                    <w:sz w:val="32"/>
                    <w:szCs w:val="32"/>
                    <w:lang w:val="en-US"/>
                  </w:rPr>
                </m:ctrlPr>
              </m:radPr>
              <m:deg/>
              <m:e>
                <m:r>
                  <w:rPr>
                    <w:rFonts w:ascii="Cambria Math"/>
                    <w:sz w:val="32"/>
                    <w:szCs w:val="32"/>
                    <w:lang w:val="en-US"/>
                  </w:rPr>
                  <m:t>15</m:t>
                </m:r>
              </m:e>
            </m:rad>
          </m:den>
        </m:f>
      </m:oMath>
      <w:r w:rsidR="004F2661" w:rsidRPr="004F2661">
        <w:rPr>
          <w:iCs/>
          <w:sz w:val="28"/>
          <w:szCs w:val="28"/>
          <w:lang w:val="en-US"/>
        </w:rPr>
        <w:t>;</w:t>
      </w:r>
    </w:p>
    <w:p w:rsidR="004F2661" w:rsidRPr="004F2661" w:rsidRDefault="00843E15" w:rsidP="006C0366">
      <w:pPr>
        <w:pStyle w:val="ad"/>
        <w:numPr>
          <w:ilvl w:val="0"/>
          <w:numId w:val="10"/>
        </w:numPr>
        <w:jc w:val="both"/>
        <w:rPr>
          <w:iCs/>
          <w:sz w:val="28"/>
          <w:szCs w:val="28"/>
          <w:lang w:val="en-US"/>
        </w:rPr>
      </w:pPr>
      <m:oMath>
        <m:sSup>
          <m:sSupPr>
            <m:ctrlPr>
              <w:rPr>
                <w:rFonts w:ascii="Cambria Math" w:hAnsi="Cambria Math"/>
                <w:i/>
                <w:iCs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(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5-2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6</m:t>
                    </m:r>
                  </m:e>
                </m:rad>
              </m:e>
            </m:rad>
            <m:r>
              <w:rPr>
                <w:rFonts w:ascii="Cambria Math" w:hAnsi="Cambria Math"/>
                <w:sz w:val="28"/>
                <w:szCs w:val="28"/>
                <w:lang w:val="en-US"/>
              </w:rPr>
              <m:t>+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5+2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6</m:t>
                    </m:r>
                  </m:e>
                </m:rad>
              </m:e>
            </m:rad>
            <m:r>
              <w:rPr>
                <w:rFonts w:ascii="Cambria Math" w:hAnsi="Cambria Math"/>
                <w:sz w:val="28"/>
                <w:szCs w:val="28"/>
                <w:lang w:val="en-US"/>
              </w:rPr>
              <m:t>)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2</m:t>
            </m:r>
          </m:sup>
        </m:sSup>
      </m:oMath>
      <w:r w:rsidR="002212CC">
        <w:rPr>
          <w:iCs/>
          <w:sz w:val="28"/>
          <w:szCs w:val="28"/>
          <w:lang w:val="en-US"/>
        </w:rPr>
        <w:t xml:space="preserve"> = 12</w:t>
      </w:r>
      <w:r w:rsidR="004F2661">
        <w:rPr>
          <w:iCs/>
          <w:sz w:val="28"/>
          <w:szCs w:val="28"/>
          <w:lang w:val="en-US"/>
        </w:rPr>
        <w:t>.</w:t>
      </w:r>
    </w:p>
    <w:p w:rsidR="00B96567" w:rsidRPr="00C778AC" w:rsidRDefault="00B96567">
      <w:pPr>
        <w:jc w:val="both"/>
        <w:rPr>
          <w:sz w:val="28"/>
          <w:szCs w:val="28"/>
          <w:lang w:val="uk-UA"/>
        </w:rPr>
      </w:pPr>
      <w:r w:rsidRPr="00C778AC">
        <w:rPr>
          <w:sz w:val="28"/>
          <w:szCs w:val="28"/>
          <w:lang w:val="uk-UA"/>
        </w:rPr>
        <w:t>ІІІ. Розв'язування задач.</w:t>
      </w:r>
      <w:r w:rsidRPr="00C778AC">
        <w:rPr>
          <w:sz w:val="28"/>
          <w:szCs w:val="28"/>
          <w:lang w:val="uk-UA"/>
        </w:rPr>
        <w:tab/>
      </w:r>
    </w:p>
    <w:p w:rsidR="00B96567" w:rsidRPr="00C778AC" w:rsidRDefault="00B96567">
      <w:pPr>
        <w:numPr>
          <w:ilvl w:val="1"/>
          <w:numId w:val="6"/>
        </w:numPr>
        <w:jc w:val="both"/>
        <w:rPr>
          <w:sz w:val="28"/>
          <w:szCs w:val="28"/>
          <w:lang w:val="uk-UA"/>
        </w:rPr>
      </w:pPr>
      <w:r w:rsidRPr="00C778AC">
        <w:rPr>
          <w:sz w:val="28"/>
          <w:szCs w:val="28"/>
          <w:lang w:val="uk-UA"/>
        </w:rPr>
        <w:t xml:space="preserve">Курс </w:t>
      </w:r>
      <w:proofErr w:type="spellStart"/>
      <w:r w:rsidRPr="00C778AC">
        <w:rPr>
          <w:sz w:val="28"/>
          <w:szCs w:val="28"/>
          <w:lang w:val="uk-UA"/>
        </w:rPr>
        <w:t>трансфігурації</w:t>
      </w:r>
      <w:proofErr w:type="spellEnd"/>
      <w:r w:rsidRPr="00C778AC">
        <w:rPr>
          <w:sz w:val="28"/>
          <w:szCs w:val="28"/>
          <w:lang w:val="uk-UA"/>
        </w:rPr>
        <w:t xml:space="preserve"> включає в себе практичні заняття і письмові роботи. Сьогодні ми з вами спробуємо і те і інше. </w:t>
      </w:r>
      <w:proofErr w:type="spellStart"/>
      <w:r w:rsidRPr="00C778AC">
        <w:rPr>
          <w:sz w:val="28"/>
          <w:szCs w:val="28"/>
          <w:lang w:val="uk-UA"/>
        </w:rPr>
        <w:t>Ітак</w:t>
      </w:r>
      <w:proofErr w:type="spellEnd"/>
      <w:r w:rsidRPr="00C778AC">
        <w:rPr>
          <w:sz w:val="28"/>
          <w:szCs w:val="28"/>
          <w:lang w:val="uk-UA"/>
        </w:rPr>
        <w:t xml:space="preserve">, є ось такий монстр, якого треба записати у більш приємному вигляді. </w:t>
      </w:r>
      <w:r w:rsidRPr="00C778AC">
        <w:rPr>
          <w:i/>
          <w:iCs/>
          <w:sz w:val="28"/>
          <w:szCs w:val="28"/>
          <w:lang w:val="uk-UA"/>
        </w:rPr>
        <w:t xml:space="preserve">(На моніторі </w:t>
      </w:r>
      <w:r w:rsidR="00C778AC" w:rsidRPr="00C778AC">
        <w:rPr>
          <w:i/>
          <w:iCs/>
          <w:sz w:val="28"/>
          <w:szCs w:val="28"/>
          <w:lang w:val="uk-UA"/>
        </w:rPr>
        <w:t>з’являється</w:t>
      </w:r>
      <w:r w:rsidRPr="00C778AC">
        <w:rPr>
          <w:i/>
          <w:iCs/>
          <w:sz w:val="28"/>
          <w:szCs w:val="28"/>
          <w:lang w:val="uk-UA"/>
        </w:rPr>
        <w:t xml:space="preserve"> вираз, який треба спростити)</w:t>
      </w:r>
    </w:p>
    <w:p w:rsidR="00C778AC" w:rsidRPr="00C778AC" w:rsidRDefault="00ED60C5" w:rsidP="00C778AC">
      <w:pPr>
        <w:ind w:left="2492" w:firstLine="332"/>
        <w:jc w:val="both"/>
        <w:rPr>
          <w:b/>
          <w:sz w:val="28"/>
          <w:szCs w:val="28"/>
          <w:lang w:val="uk-UA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(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</m:rad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a-9</m:t>
                  </m:r>
                </m:e>
              </m:rad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</m:rad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 xml:space="preserve">- 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a-9</m:t>
                  </m:r>
                </m:e>
              </m:rad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 xml:space="preserve">-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</m:rad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a-9</m:t>
                  </m:r>
                </m:e>
              </m:rad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 xml:space="preserve">a </m:t>
                  </m:r>
                </m:e>
              </m:rad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 xml:space="preserve">+ 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a-9</m:t>
                  </m:r>
                </m:e>
              </m:rad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)∙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a-9</m:t>
                  </m:r>
                </m:den>
              </m:f>
            </m:e>
          </m:rad>
        </m:oMath>
      </m:oMathPara>
    </w:p>
    <w:p w:rsidR="00C778AC" w:rsidRPr="00C778AC" w:rsidRDefault="00B96567">
      <w:pPr>
        <w:numPr>
          <w:ilvl w:val="1"/>
          <w:numId w:val="6"/>
        </w:numPr>
        <w:jc w:val="both"/>
        <w:rPr>
          <w:sz w:val="28"/>
          <w:szCs w:val="28"/>
          <w:lang w:val="uk-UA"/>
        </w:rPr>
      </w:pPr>
      <w:r w:rsidRPr="00C778AC">
        <w:rPr>
          <w:sz w:val="28"/>
          <w:szCs w:val="28"/>
          <w:lang w:val="uk-UA"/>
        </w:rPr>
        <w:t xml:space="preserve">Перетворіть вираз у число. </w:t>
      </w:r>
      <w:r w:rsidRPr="00C778AC">
        <w:rPr>
          <w:i/>
          <w:iCs/>
          <w:sz w:val="28"/>
          <w:szCs w:val="28"/>
          <w:lang w:val="uk-UA"/>
        </w:rPr>
        <w:t>(Треба довести, що при будь якому допустимому значенні змінних значення виразу дорівнює 2)</w:t>
      </w:r>
    </w:p>
    <w:p w:rsidR="00B96567" w:rsidRPr="00C778AC" w:rsidRDefault="00843E15" w:rsidP="00C778AC">
      <w:pPr>
        <w:ind w:left="2132" w:firstLine="692"/>
        <w:rPr>
          <w:rFonts w:eastAsia="Times New Roman"/>
          <w:sz w:val="28"/>
          <w:szCs w:val="28"/>
          <w:lang w:val="uk-UA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uk-UA"/>
              </w:rPr>
              <m:t>2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ab</m:t>
                </m:r>
              </m:e>
            </m:rad>
            <m:r>
              <w:rPr>
                <w:rFonts w:ascii="Cambria Math" w:hAnsi="Cambria Math"/>
                <w:sz w:val="28"/>
                <w:szCs w:val="28"/>
                <w:lang w:val="uk-UA"/>
              </w:rPr>
              <m:t>+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</m:t>
                </m:r>
              </m:e>
            </m:rad>
            <m:r>
              <w:rPr>
                <w:rFonts w:ascii="Cambria Math" w:hAnsi="Cambria Math"/>
                <w:sz w:val="28"/>
                <w:szCs w:val="28"/>
                <w:lang w:val="uk-UA"/>
              </w:rPr>
              <m:t>-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b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ab</m:t>
                </m:r>
              </m:e>
            </m:rad>
          </m:den>
        </m:f>
        <m:r>
          <w:rPr>
            <w:rFonts w:ascii="Cambria Math" w:hAnsi="Cambria Math"/>
            <w:sz w:val="28"/>
            <w:szCs w:val="28"/>
            <w:lang w:val="uk-UA"/>
          </w:rPr>
          <m:t>+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</m:rad>
        <m:r>
          <w:rPr>
            <w:rFonts w:ascii="Cambria Math" w:hAnsi="Cambria Math"/>
            <w:sz w:val="28"/>
            <w:szCs w:val="28"/>
            <w:lang w:val="uk-UA"/>
          </w:rPr>
          <m:t>-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</m:e>
        </m:rad>
      </m:oMath>
      <w:r w:rsidR="00B96567" w:rsidRPr="00C778AC">
        <w:rPr>
          <w:sz w:val="28"/>
          <w:szCs w:val="28"/>
          <w:lang w:val="uk-UA"/>
        </w:rPr>
        <w:t>.</w:t>
      </w:r>
    </w:p>
    <w:p w:rsidR="00B96567" w:rsidRPr="00C778AC" w:rsidRDefault="00B96567">
      <w:pPr>
        <w:numPr>
          <w:ilvl w:val="1"/>
          <w:numId w:val="6"/>
        </w:numPr>
        <w:jc w:val="both"/>
        <w:rPr>
          <w:sz w:val="28"/>
          <w:szCs w:val="28"/>
          <w:lang w:val="uk-UA"/>
        </w:rPr>
      </w:pPr>
      <w:r w:rsidRPr="00C778AC">
        <w:rPr>
          <w:sz w:val="28"/>
          <w:szCs w:val="28"/>
          <w:lang w:val="uk-UA"/>
        </w:rPr>
        <w:t>Оберніть дріб на суму (</w:t>
      </w:r>
      <w:r w:rsidR="00C778AC" w:rsidRPr="00C778AC">
        <w:rPr>
          <w:i/>
          <w:iCs/>
          <w:sz w:val="28"/>
          <w:szCs w:val="28"/>
          <w:lang w:val="uk-UA"/>
        </w:rPr>
        <w:t>наведено</w:t>
      </w:r>
      <w:r w:rsidRPr="00C778AC">
        <w:rPr>
          <w:i/>
          <w:iCs/>
          <w:sz w:val="28"/>
          <w:szCs w:val="28"/>
          <w:lang w:val="uk-UA"/>
        </w:rPr>
        <w:t xml:space="preserve"> дріб, у якому треба позбавитися ірраціональності у </w:t>
      </w:r>
      <w:r w:rsidR="00C778AC" w:rsidRPr="00C778AC">
        <w:rPr>
          <w:i/>
          <w:iCs/>
          <w:sz w:val="28"/>
          <w:szCs w:val="28"/>
          <w:lang w:val="uk-UA"/>
        </w:rPr>
        <w:t>знаменнику</w:t>
      </w:r>
      <w:r w:rsidRPr="00C778AC">
        <w:rPr>
          <w:i/>
          <w:iCs/>
          <w:sz w:val="28"/>
          <w:szCs w:val="28"/>
          <w:lang w:val="uk-UA"/>
        </w:rPr>
        <w:t xml:space="preserve"> і переписати його у вигляді </w:t>
      </w:r>
      <w:r w:rsidR="00C778AC" w:rsidRPr="00C778AC">
        <w:rPr>
          <w:i/>
          <w:iCs/>
          <w:sz w:val="28"/>
          <w:szCs w:val="28"/>
          <w:lang w:val="uk-UA"/>
        </w:rPr>
        <w:t>суми</w:t>
      </w:r>
      <w:r w:rsidRPr="00C778AC">
        <w:rPr>
          <w:i/>
          <w:iCs/>
          <w:sz w:val="28"/>
          <w:szCs w:val="28"/>
          <w:lang w:val="uk-UA"/>
        </w:rPr>
        <w:t xml:space="preserve"> двох </w:t>
      </w:r>
      <w:r w:rsidR="00C778AC" w:rsidRPr="00C778AC">
        <w:rPr>
          <w:i/>
          <w:iCs/>
          <w:sz w:val="28"/>
          <w:szCs w:val="28"/>
          <w:lang w:val="uk-UA"/>
        </w:rPr>
        <w:t>дробив</w:t>
      </w:r>
      <w:r w:rsidRPr="00C778AC">
        <w:rPr>
          <w:i/>
          <w:iCs/>
          <w:sz w:val="28"/>
          <w:szCs w:val="28"/>
          <w:lang w:val="uk-UA"/>
        </w:rPr>
        <w:t>)</w:t>
      </w:r>
    </w:p>
    <w:p w:rsidR="00C778AC" w:rsidRPr="00C778AC" w:rsidRDefault="00843E15" w:rsidP="00C778AC">
      <w:pPr>
        <w:ind w:left="2132" w:firstLine="692"/>
        <w:rPr>
          <w:sz w:val="28"/>
          <w:szCs w:val="28"/>
          <w:lang w:val="uk-UA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a+b</m:t>
                  </m:r>
                </m:e>
              </m:rad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a-b</m:t>
                  </m:r>
                </m:e>
              </m:rad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a+b</m:t>
                  </m:r>
                </m:e>
              </m:rad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a-b</m:t>
                  </m:r>
                </m:e>
              </m:rad>
            </m:den>
          </m:f>
        </m:oMath>
      </m:oMathPara>
    </w:p>
    <w:p w:rsidR="00C778AC" w:rsidRPr="00C778AC" w:rsidRDefault="00C778AC" w:rsidP="00C778AC">
      <w:pPr>
        <w:ind w:left="1080"/>
        <w:jc w:val="both"/>
        <w:rPr>
          <w:sz w:val="28"/>
          <w:szCs w:val="28"/>
          <w:lang w:val="uk-UA"/>
        </w:rPr>
      </w:pPr>
    </w:p>
    <w:p w:rsidR="00B96567" w:rsidRPr="00C778AC" w:rsidRDefault="00B96567">
      <w:pPr>
        <w:numPr>
          <w:ilvl w:val="1"/>
          <w:numId w:val="6"/>
        </w:numPr>
        <w:jc w:val="both"/>
        <w:rPr>
          <w:i/>
          <w:iCs/>
          <w:sz w:val="28"/>
          <w:szCs w:val="28"/>
          <w:lang w:val="uk-UA"/>
        </w:rPr>
      </w:pPr>
      <w:r w:rsidRPr="00C778AC">
        <w:rPr>
          <w:sz w:val="28"/>
          <w:szCs w:val="28"/>
          <w:lang w:val="uk-UA"/>
        </w:rPr>
        <w:t>Порівняйте значення виразів:</w:t>
      </w:r>
    </w:p>
    <w:p w:rsidR="00B96567" w:rsidRPr="00C778AC" w:rsidRDefault="00B96567" w:rsidP="00EA6F82">
      <w:pPr>
        <w:ind w:left="4236"/>
        <w:jc w:val="both"/>
        <w:rPr>
          <w:i/>
          <w:iCs/>
          <w:sz w:val="28"/>
          <w:szCs w:val="28"/>
          <w:lang w:val="uk-UA"/>
        </w:rPr>
      </w:pPr>
      <w:r w:rsidRPr="00C778AC">
        <w:rPr>
          <w:i/>
          <w:iCs/>
          <w:sz w:val="28"/>
          <w:szCs w:val="28"/>
          <w:lang w:val="uk-UA"/>
        </w:rPr>
        <w:t>а</w:t>
      </w:r>
      <w:r w:rsidRPr="00C778AC">
        <w:rPr>
          <w:position w:val="-2"/>
          <w:lang w:val="uk-UA"/>
        </w:rPr>
        <w:object w:dxaOrig="396" w:dyaOrig="2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.5pt;height:14.25pt" o:ole="" filled="t">
            <v:fill color2="black"/>
            <v:imagedata r:id="rId5" o:title=""/>
          </v:shape>
          <o:OLEObject Type="Embed" ProgID="opendocument.MathDocument.1" ShapeID="_x0000_i1025" DrawAspect="Content" ObjectID="_1611216484" r:id="rId6"/>
        </w:object>
      </w:r>
      <w:r w:rsidRPr="00C778AC">
        <w:rPr>
          <w:sz w:val="28"/>
          <w:szCs w:val="28"/>
          <w:lang w:val="uk-UA"/>
        </w:rPr>
        <w:t xml:space="preserve">та </w:t>
      </w:r>
      <w:r w:rsidRPr="00C778AC">
        <w:rPr>
          <w:position w:val="-4"/>
          <w:lang w:val="uk-UA"/>
        </w:rPr>
        <w:object w:dxaOrig="706" w:dyaOrig="324">
          <v:shape id="_x0000_i1026" type="#_x0000_t75" style="width:35.25pt;height:16.5pt" o:ole="" filled="t">
            <v:fill color2="black"/>
            <v:imagedata r:id="rId7" o:title=""/>
          </v:shape>
          <o:OLEObject Type="Embed" ProgID="opendocument.MathDocument.1" ShapeID="_x0000_i1026" DrawAspect="Content" ObjectID="_1611216485" r:id="rId8"/>
        </w:object>
      </w:r>
      <w:r w:rsidRPr="00C778AC">
        <w:rPr>
          <w:sz w:val="28"/>
          <w:szCs w:val="28"/>
          <w:lang w:val="uk-UA"/>
        </w:rPr>
        <w:t xml:space="preserve">, якщо 0 &lt; </w:t>
      </w:r>
      <w:r w:rsidRPr="00C778AC">
        <w:rPr>
          <w:i/>
          <w:iCs/>
          <w:sz w:val="28"/>
          <w:szCs w:val="28"/>
          <w:lang w:val="uk-UA"/>
        </w:rPr>
        <w:t xml:space="preserve">a &lt; </w:t>
      </w:r>
      <w:r w:rsidRPr="00C778AC">
        <w:rPr>
          <w:sz w:val="28"/>
          <w:szCs w:val="28"/>
          <w:lang w:val="uk-UA"/>
        </w:rPr>
        <w:t>1</w:t>
      </w:r>
    </w:p>
    <w:p w:rsidR="00B96567" w:rsidRPr="00C778AC" w:rsidRDefault="00B96567" w:rsidP="00EA6F82">
      <w:pPr>
        <w:ind w:left="4236"/>
        <w:jc w:val="both"/>
        <w:rPr>
          <w:lang w:val="uk-UA"/>
        </w:rPr>
      </w:pPr>
      <w:r w:rsidRPr="00C778AC">
        <w:rPr>
          <w:i/>
          <w:iCs/>
          <w:sz w:val="28"/>
          <w:szCs w:val="28"/>
          <w:lang w:val="uk-UA"/>
        </w:rPr>
        <w:t>2b</w:t>
      </w:r>
      <w:r w:rsidRPr="00C778AC">
        <w:rPr>
          <w:position w:val="-4"/>
          <w:lang w:val="uk-UA"/>
        </w:rPr>
        <w:object w:dxaOrig="459" w:dyaOrig="324">
          <v:shape id="_x0000_i1027" type="#_x0000_t75" style="width:23.25pt;height:16.5pt" o:ole="" filled="t">
            <v:fill color2="black"/>
            <v:imagedata r:id="rId9" o:title=""/>
          </v:shape>
          <o:OLEObject Type="Embed" ProgID="opendocument.MathDocument.1" ShapeID="_x0000_i1027" DrawAspect="Content" ObjectID="_1611216486" r:id="rId10"/>
        </w:object>
      </w:r>
      <w:r w:rsidRPr="00C778AC">
        <w:rPr>
          <w:sz w:val="28"/>
          <w:szCs w:val="28"/>
          <w:lang w:val="uk-UA"/>
        </w:rPr>
        <w:t xml:space="preserve">та </w:t>
      </w:r>
      <w:r w:rsidRPr="00C778AC">
        <w:rPr>
          <w:i/>
          <w:iCs/>
          <w:sz w:val="28"/>
          <w:szCs w:val="28"/>
          <w:lang w:val="uk-UA"/>
        </w:rPr>
        <w:t>b</w:t>
      </w:r>
      <w:r w:rsidRPr="00C778AC">
        <w:rPr>
          <w:position w:val="-4"/>
          <w:lang w:val="uk-UA"/>
        </w:rPr>
        <w:object w:dxaOrig="586" w:dyaOrig="324">
          <v:shape id="_x0000_i1028" type="#_x0000_t75" style="width:29.25pt;height:16.5pt" o:ole="" filled="t">
            <v:fill color2="black"/>
            <v:imagedata r:id="rId11" o:title=""/>
          </v:shape>
          <o:OLEObject Type="Embed" ProgID="opendocument.MathDocument.1" ShapeID="_x0000_i1028" DrawAspect="Content" ObjectID="_1611216487" r:id="rId12"/>
        </w:object>
      </w:r>
      <w:r w:rsidRPr="00C778AC">
        <w:rPr>
          <w:sz w:val="28"/>
          <w:szCs w:val="28"/>
          <w:lang w:val="uk-UA"/>
        </w:rPr>
        <w:t xml:space="preserve">, якщо </w:t>
      </w:r>
      <w:r w:rsidRPr="00C778AC">
        <w:rPr>
          <w:i/>
          <w:iCs/>
          <w:sz w:val="28"/>
          <w:szCs w:val="28"/>
          <w:lang w:val="uk-UA"/>
        </w:rPr>
        <w:t xml:space="preserve">b &gt; </w:t>
      </w:r>
      <w:r w:rsidRPr="00C778AC">
        <w:rPr>
          <w:sz w:val="28"/>
          <w:szCs w:val="28"/>
          <w:lang w:val="uk-UA"/>
        </w:rPr>
        <w:t>1</w:t>
      </w:r>
    </w:p>
    <w:p w:rsidR="00B96567" w:rsidRPr="00C778AC" w:rsidRDefault="00B96567">
      <w:pPr>
        <w:jc w:val="both"/>
        <w:rPr>
          <w:lang w:val="uk-UA"/>
        </w:rPr>
      </w:pPr>
    </w:p>
    <w:p w:rsidR="00B96567" w:rsidRPr="00C778AC" w:rsidRDefault="00B96567">
      <w:pPr>
        <w:jc w:val="both"/>
        <w:rPr>
          <w:sz w:val="28"/>
          <w:szCs w:val="28"/>
          <w:lang w:val="uk-UA"/>
        </w:rPr>
      </w:pPr>
      <w:r w:rsidRPr="00C778AC">
        <w:rPr>
          <w:sz w:val="28"/>
          <w:szCs w:val="28"/>
          <w:lang w:val="uk-UA"/>
        </w:rPr>
        <w:t xml:space="preserve">IV. </w:t>
      </w:r>
      <w:r w:rsidR="00C778AC" w:rsidRPr="00C778AC">
        <w:rPr>
          <w:sz w:val="28"/>
          <w:szCs w:val="28"/>
          <w:lang w:val="uk-UA"/>
        </w:rPr>
        <w:t>Домашнє</w:t>
      </w:r>
      <w:r w:rsidRPr="00C778AC">
        <w:rPr>
          <w:sz w:val="28"/>
          <w:szCs w:val="28"/>
          <w:lang w:val="uk-UA"/>
        </w:rPr>
        <w:t xml:space="preserve"> завдання.</w:t>
      </w:r>
    </w:p>
    <w:p w:rsidR="00B96567" w:rsidRPr="00C778AC" w:rsidRDefault="00B96567">
      <w:pPr>
        <w:pStyle w:val="a9"/>
        <w:numPr>
          <w:ilvl w:val="1"/>
          <w:numId w:val="7"/>
        </w:numPr>
        <w:jc w:val="both"/>
        <w:rPr>
          <w:sz w:val="28"/>
          <w:szCs w:val="28"/>
          <w:lang w:val="uk-UA"/>
        </w:rPr>
      </w:pPr>
      <w:bookmarkStart w:id="3" w:name="tw-target-text3"/>
      <w:bookmarkEnd w:id="3"/>
      <w:r w:rsidRPr="00C778AC"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 w:rsidRPr="00C778AC">
        <w:rPr>
          <w:rFonts w:ascii="Times New Roman" w:hAnsi="Times New Roman"/>
          <w:sz w:val="28"/>
          <w:szCs w:val="28"/>
          <w:lang w:val="uk-UA"/>
        </w:rPr>
        <w:t>Ховортсі</w:t>
      </w:r>
      <w:proofErr w:type="spellEnd"/>
      <w:r w:rsidRPr="00C778A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778AC">
        <w:rPr>
          <w:rFonts w:ascii="Times New Roman" w:hAnsi="Times New Roman"/>
          <w:sz w:val="28"/>
          <w:szCs w:val="28"/>
          <w:lang w:val="uk-UA"/>
        </w:rPr>
        <w:t>Трансфігурація</w:t>
      </w:r>
      <w:proofErr w:type="spellEnd"/>
      <w:r w:rsidRPr="00C778AC">
        <w:rPr>
          <w:rFonts w:ascii="Times New Roman" w:hAnsi="Times New Roman"/>
          <w:sz w:val="28"/>
          <w:szCs w:val="28"/>
          <w:lang w:val="uk-UA"/>
        </w:rPr>
        <w:t xml:space="preserve"> є обов'язковим предметом з першого року навчання по п'ятий, після чого потрібно скласти іспит. Тому, вдома, </w:t>
      </w:r>
      <w:r w:rsidR="00EA6F82">
        <w:rPr>
          <w:rFonts w:ascii="Times New Roman" w:hAnsi="Times New Roman"/>
          <w:sz w:val="28"/>
          <w:szCs w:val="28"/>
          <w:lang w:val="uk-UA"/>
        </w:rPr>
        <w:t xml:space="preserve">готуючись до контрольної роботи, ви виконуєте Завдання №4 «Перевірте себе» в тестовій формі, зі 138 сторінки підручника. Ті, хто </w:t>
      </w:r>
      <w:r w:rsidR="00EA6F82">
        <w:rPr>
          <w:rFonts w:ascii="Times New Roman" w:hAnsi="Times New Roman"/>
          <w:sz w:val="28"/>
          <w:szCs w:val="28"/>
          <w:lang w:val="uk-UA"/>
        </w:rPr>
        <w:lastRenderedPageBreak/>
        <w:t>бажає стати справжнім чарівником, на підвищений бал готує світок з історії розвитку коренів, чи якісь цікаві факти, назви, властивості,</w:t>
      </w:r>
      <w:r w:rsidR="005D7923">
        <w:rPr>
          <w:rFonts w:ascii="Times New Roman" w:hAnsi="Times New Roman"/>
          <w:sz w:val="28"/>
          <w:szCs w:val="28"/>
          <w:lang w:val="uk-UA"/>
        </w:rPr>
        <w:t xml:space="preserve"> свята пов</w:t>
      </w:r>
      <w:r w:rsidR="005D7923" w:rsidRPr="005D7923">
        <w:rPr>
          <w:rFonts w:ascii="Times New Roman" w:hAnsi="Times New Roman"/>
          <w:sz w:val="28"/>
          <w:szCs w:val="28"/>
          <w:lang w:val="uk-UA"/>
        </w:rPr>
        <w:t>’</w:t>
      </w:r>
      <w:r w:rsidR="005D7923">
        <w:rPr>
          <w:rFonts w:ascii="Times New Roman" w:hAnsi="Times New Roman"/>
          <w:sz w:val="28"/>
          <w:szCs w:val="28"/>
          <w:lang w:val="uk-UA"/>
        </w:rPr>
        <w:t>язані з квадратними коренями, все</w:t>
      </w:r>
      <w:r w:rsidR="00EA6F82">
        <w:rPr>
          <w:rFonts w:ascii="Times New Roman" w:hAnsi="Times New Roman"/>
          <w:sz w:val="28"/>
          <w:szCs w:val="28"/>
          <w:lang w:val="uk-UA"/>
        </w:rPr>
        <w:t xml:space="preserve"> що з вашої точки зору буде цікаво дізнатися вашим друзям і однокласникам.</w:t>
      </w:r>
    </w:p>
    <w:p w:rsidR="00B96567" w:rsidRPr="00C778AC" w:rsidRDefault="00B96567">
      <w:pPr>
        <w:jc w:val="both"/>
        <w:rPr>
          <w:sz w:val="28"/>
          <w:szCs w:val="28"/>
          <w:lang w:val="uk-UA"/>
        </w:rPr>
      </w:pPr>
    </w:p>
    <w:p w:rsidR="00B96567" w:rsidRPr="00C778AC" w:rsidRDefault="00B96567">
      <w:pPr>
        <w:jc w:val="both"/>
        <w:rPr>
          <w:sz w:val="28"/>
          <w:szCs w:val="28"/>
          <w:lang w:val="uk-UA"/>
        </w:rPr>
      </w:pPr>
      <w:r w:rsidRPr="00C778AC">
        <w:rPr>
          <w:sz w:val="28"/>
          <w:szCs w:val="28"/>
          <w:lang w:val="uk-UA"/>
        </w:rPr>
        <w:t>V. Перевірка набутих знань.</w:t>
      </w:r>
    </w:p>
    <w:p w:rsidR="00B96567" w:rsidRPr="00C778AC" w:rsidRDefault="00B96567">
      <w:pPr>
        <w:numPr>
          <w:ilvl w:val="1"/>
          <w:numId w:val="8"/>
        </w:numPr>
        <w:jc w:val="both"/>
        <w:rPr>
          <w:i/>
          <w:iCs/>
          <w:sz w:val="28"/>
          <w:szCs w:val="28"/>
          <w:lang w:val="uk-UA"/>
        </w:rPr>
      </w:pPr>
      <w:r w:rsidRPr="00C778AC">
        <w:rPr>
          <w:sz w:val="28"/>
          <w:szCs w:val="28"/>
          <w:lang w:val="uk-UA"/>
        </w:rPr>
        <w:t xml:space="preserve">Спробуйте тепер самі, за допомогою своїх чарівних </w:t>
      </w:r>
      <w:r w:rsidR="00C778AC" w:rsidRPr="00C778AC">
        <w:rPr>
          <w:sz w:val="28"/>
          <w:szCs w:val="28"/>
          <w:lang w:val="uk-UA"/>
        </w:rPr>
        <w:t>паличок</w:t>
      </w:r>
      <w:r w:rsidRPr="00C778AC">
        <w:rPr>
          <w:sz w:val="28"/>
          <w:szCs w:val="28"/>
          <w:lang w:val="uk-UA"/>
        </w:rPr>
        <w:t xml:space="preserve">, пристроїв </w:t>
      </w:r>
      <w:proofErr w:type="spellStart"/>
      <w:r w:rsidRPr="00C778AC">
        <w:rPr>
          <w:sz w:val="28"/>
          <w:szCs w:val="28"/>
          <w:lang w:val="uk-UA"/>
        </w:rPr>
        <w:t>трансфігурувати</w:t>
      </w:r>
      <w:proofErr w:type="spellEnd"/>
      <w:r w:rsidRPr="00C778AC">
        <w:rPr>
          <w:sz w:val="28"/>
          <w:szCs w:val="28"/>
          <w:lang w:val="uk-UA"/>
        </w:rPr>
        <w:t xml:space="preserve"> декілька виразів. </w:t>
      </w:r>
      <w:r w:rsidRPr="00C778AC">
        <w:rPr>
          <w:i/>
          <w:iCs/>
          <w:sz w:val="28"/>
          <w:szCs w:val="28"/>
          <w:lang w:val="uk-UA"/>
        </w:rPr>
        <w:t xml:space="preserve">(Інтерактивна самостійна робота з сайту </w:t>
      </w:r>
      <w:bookmarkStart w:id="4" w:name="_GoBack"/>
      <w:r w:rsidR="00843E15">
        <w:fldChar w:fldCharType="begin"/>
      </w:r>
      <w:r w:rsidR="00843E15">
        <w:instrText xml:space="preserve"> HYPERLINK "http://interactive.ranok.com.ua/" </w:instrText>
      </w:r>
      <w:r w:rsidR="00843E15">
        <w:fldChar w:fldCharType="separate"/>
      </w:r>
      <w:r w:rsidRPr="00C778AC">
        <w:rPr>
          <w:rStyle w:val="a5"/>
          <w:i/>
          <w:iCs/>
          <w:sz w:val="28"/>
          <w:szCs w:val="28"/>
          <w:lang w:val="uk-UA"/>
        </w:rPr>
        <w:t>http://interactive.ranok.com.ua</w:t>
      </w:r>
      <w:r w:rsidR="00843E15">
        <w:rPr>
          <w:rStyle w:val="a5"/>
          <w:i/>
          <w:iCs/>
          <w:sz w:val="28"/>
          <w:szCs w:val="28"/>
          <w:lang w:val="uk-UA"/>
        </w:rPr>
        <w:fldChar w:fldCharType="end"/>
      </w:r>
      <w:bookmarkEnd w:id="4"/>
      <w:r w:rsidRPr="00C778AC">
        <w:rPr>
          <w:i/>
          <w:iCs/>
          <w:sz w:val="28"/>
          <w:szCs w:val="28"/>
          <w:lang w:val="uk-UA"/>
        </w:rPr>
        <w:t xml:space="preserve"> за підручником Алгебра 8 клас. Н. С. Прокопенко, Ю. О. </w:t>
      </w:r>
      <w:proofErr w:type="spellStart"/>
      <w:r w:rsidRPr="00C778AC">
        <w:rPr>
          <w:i/>
          <w:iCs/>
          <w:sz w:val="28"/>
          <w:szCs w:val="28"/>
          <w:lang w:val="uk-UA"/>
        </w:rPr>
        <w:t>Захарійченко</w:t>
      </w:r>
      <w:proofErr w:type="spellEnd"/>
      <w:r w:rsidRPr="00C778AC">
        <w:rPr>
          <w:i/>
          <w:iCs/>
          <w:sz w:val="28"/>
          <w:szCs w:val="28"/>
          <w:lang w:val="uk-UA"/>
        </w:rPr>
        <w:t xml:space="preserve">, Н. Л. </w:t>
      </w:r>
      <w:proofErr w:type="spellStart"/>
      <w:r w:rsidRPr="00C778AC">
        <w:rPr>
          <w:i/>
          <w:iCs/>
          <w:sz w:val="28"/>
          <w:szCs w:val="28"/>
          <w:lang w:val="uk-UA"/>
        </w:rPr>
        <w:t>Кінащук</w:t>
      </w:r>
      <w:proofErr w:type="spellEnd"/>
      <w:r w:rsidRPr="00C778AC">
        <w:rPr>
          <w:i/>
          <w:iCs/>
          <w:sz w:val="28"/>
          <w:szCs w:val="28"/>
          <w:lang w:val="uk-UA"/>
        </w:rPr>
        <w:t xml:space="preserve">, #18 Функція у = </w:t>
      </w:r>
      <w:r w:rsidRPr="00C778AC">
        <w:rPr>
          <w:position w:val="-2"/>
          <w:lang w:val="uk-UA"/>
        </w:rPr>
        <w:object w:dxaOrig="397" w:dyaOrig="286">
          <v:shape id="_x0000_i1029" type="#_x0000_t75" style="width:19.5pt;height:14.25pt" o:ole="" filled="t">
            <v:fill color2="black"/>
            <v:imagedata r:id="rId13" o:title=""/>
          </v:shape>
          <o:OLEObject Type="Embed" ProgID="opendocument.MathDocument.1" ShapeID="_x0000_i1029" DrawAspect="Content" ObjectID="_1611216488" r:id="rId14"/>
        </w:object>
      </w:r>
      <w:r w:rsidRPr="00C778AC">
        <w:rPr>
          <w:i/>
          <w:iCs/>
          <w:sz w:val="28"/>
          <w:szCs w:val="28"/>
          <w:lang w:val="uk-UA"/>
        </w:rPr>
        <w:t xml:space="preserve">, її графік і властивості. </w:t>
      </w:r>
      <w:r w:rsidR="00C778AC" w:rsidRPr="00C778AC">
        <w:rPr>
          <w:i/>
          <w:iCs/>
          <w:sz w:val="28"/>
          <w:szCs w:val="28"/>
          <w:lang w:val="uk-UA"/>
        </w:rPr>
        <w:t>Самостійна</w:t>
      </w:r>
      <w:r w:rsidRPr="00C778AC">
        <w:rPr>
          <w:i/>
          <w:iCs/>
          <w:sz w:val="28"/>
          <w:szCs w:val="28"/>
          <w:lang w:val="uk-UA"/>
        </w:rPr>
        <w:t xml:space="preserve"> робота № 12.)</w:t>
      </w:r>
    </w:p>
    <w:p w:rsidR="00B96567" w:rsidRPr="00C778AC" w:rsidRDefault="00B96567">
      <w:pPr>
        <w:jc w:val="both"/>
        <w:rPr>
          <w:sz w:val="28"/>
          <w:szCs w:val="28"/>
          <w:lang w:val="uk-UA"/>
        </w:rPr>
      </w:pPr>
      <w:r w:rsidRPr="00C778AC">
        <w:rPr>
          <w:i/>
          <w:iCs/>
          <w:sz w:val="28"/>
          <w:szCs w:val="28"/>
          <w:lang w:val="uk-UA"/>
        </w:rPr>
        <w:tab/>
      </w:r>
    </w:p>
    <w:p w:rsidR="00B96567" w:rsidRPr="00C778AC" w:rsidRDefault="00B96567">
      <w:pPr>
        <w:jc w:val="both"/>
        <w:rPr>
          <w:sz w:val="28"/>
          <w:szCs w:val="28"/>
          <w:lang w:val="uk-UA"/>
        </w:rPr>
      </w:pPr>
    </w:p>
    <w:p w:rsidR="00B96567" w:rsidRPr="00C778AC" w:rsidRDefault="00B96567">
      <w:pPr>
        <w:jc w:val="both"/>
        <w:rPr>
          <w:sz w:val="28"/>
          <w:szCs w:val="28"/>
          <w:lang w:val="uk-UA"/>
        </w:rPr>
      </w:pPr>
    </w:p>
    <w:p w:rsidR="00B96567" w:rsidRPr="00C778AC" w:rsidRDefault="00B96567">
      <w:pPr>
        <w:jc w:val="both"/>
        <w:rPr>
          <w:sz w:val="28"/>
          <w:szCs w:val="28"/>
          <w:lang w:val="uk-UA"/>
        </w:rPr>
      </w:pPr>
    </w:p>
    <w:sectPr w:rsidR="00B96567" w:rsidRPr="00C778AC" w:rsidSect="00AE6101">
      <w:pgSz w:w="11906" w:h="16838"/>
      <w:pgMar w:top="1134" w:right="1134" w:bottom="1134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CC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Arial Unicode MS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PGothic">
    <w:altName w:val="Arial Unicode MS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3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strike w:val="0"/>
        <w:dstrike w:val="0"/>
        <w:lang w:val="uk-UA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  <w:strike w:val="0"/>
        <w:dstrike w:val="0"/>
        <w:lang w:val="uk-UA"/>
      </w:rPr>
    </w:lvl>
    <w:lvl w:ilvl="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  <w:strike w:val="0"/>
        <w:dstrike w:val="0"/>
        <w:lang w:val="uk-UA"/>
      </w:rPr>
    </w:lvl>
    <w:lvl w:ilvl="3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  <w:strike w:val="0"/>
        <w:dstrike w:val="0"/>
        <w:lang w:val="uk-UA"/>
      </w:rPr>
    </w:lvl>
    <w:lvl w:ilvl="4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  <w:strike w:val="0"/>
        <w:dstrike w:val="0"/>
        <w:lang w:val="uk-UA"/>
      </w:rPr>
    </w:lvl>
    <w:lvl w:ilvl="5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  <w:strike w:val="0"/>
        <w:dstrike w:val="0"/>
        <w:lang w:val="uk-UA"/>
      </w:rPr>
    </w:lvl>
    <w:lvl w:ilvl="6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  <w:strike w:val="0"/>
        <w:dstrike w:val="0"/>
        <w:lang w:val="uk-UA"/>
      </w:rPr>
    </w:lvl>
    <w:lvl w:ilvl="7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  <w:strike w:val="0"/>
        <w:dstrike w:val="0"/>
        <w:lang w:val="uk-UA"/>
      </w:rPr>
    </w:lvl>
    <w:lvl w:ilvl="8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  <w:strike w:val="0"/>
        <w:dstrike w:val="0"/>
        <w:lang w:val="uk-UA"/>
      </w:rPr>
    </w:lvl>
  </w:abstractNum>
  <w:abstractNum w:abstractNumId="1">
    <w:nsid w:val="00000002"/>
    <w:multiLevelType w:val="multilevel"/>
    <w:tmpl w:val="00000002"/>
    <w:name w:val="WW8Num4"/>
    <w:lvl w:ilvl="0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/>
        <w:i w:val="0"/>
        <w:iCs w:val="0"/>
        <w:lang w:val="uk-UA"/>
      </w:rPr>
    </w:lvl>
    <w:lvl w:ilvl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/>
        <w:i w:val="0"/>
        <w:iCs w:val="0"/>
        <w:lang w:val="uk-UA"/>
      </w:rPr>
    </w:lvl>
    <w:lvl w:ilvl="2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/>
        <w:i w:val="0"/>
        <w:iCs w:val="0"/>
        <w:lang w:val="uk-UA"/>
      </w:rPr>
    </w:lvl>
    <w:lvl w:ilvl="3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/>
        <w:i w:val="0"/>
        <w:iCs w:val="0"/>
        <w:lang w:val="uk-UA"/>
      </w:rPr>
    </w:lvl>
    <w:lvl w:ilvl="4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/>
        <w:i w:val="0"/>
        <w:iCs w:val="0"/>
        <w:lang w:val="uk-UA"/>
      </w:rPr>
    </w:lvl>
    <w:lvl w:ilvl="5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/>
        <w:i w:val="0"/>
        <w:iCs w:val="0"/>
        <w:lang w:val="uk-UA"/>
      </w:rPr>
    </w:lvl>
    <w:lvl w:ilvl="6">
      <w:start w:val="1"/>
      <w:numFmt w:val="bullet"/>
      <w:lvlText w:val=""/>
      <w:lvlJc w:val="left"/>
      <w:pPr>
        <w:tabs>
          <w:tab w:val="num" w:pos="3960"/>
        </w:tabs>
        <w:ind w:left="3960" w:hanging="360"/>
      </w:pPr>
      <w:rPr>
        <w:rFonts w:ascii="Wingdings" w:hAnsi="Wingdings"/>
        <w:i w:val="0"/>
        <w:iCs w:val="0"/>
        <w:lang w:val="uk-UA"/>
      </w:rPr>
    </w:lvl>
    <w:lvl w:ilvl="7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/>
        <w:i w:val="0"/>
        <w:iCs w:val="0"/>
        <w:lang w:val="uk-UA"/>
      </w:rPr>
    </w:lvl>
    <w:lvl w:ilvl="8">
      <w:start w:val="1"/>
      <w:numFmt w:val="bullet"/>
      <w:lvlText w:val=""/>
      <w:lvlJc w:val="left"/>
      <w:pPr>
        <w:tabs>
          <w:tab w:val="num" w:pos="4680"/>
        </w:tabs>
        <w:ind w:left="4680" w:hanging="360"/>
      </w:pPr>
      <w:rPr>
        <w:rFonts w:ascii="Wingdings" w:hAnsi="Wingdings"/>
        <w:i w:val="0"/>
        <w:iCs w:val="0"/>
        <w:lang w:val="uk-UA"/>
      </w:rPr>
    </w:lvl>
  </w:abstractNum>
  <w:abstractNum w:abstractNumId="2">
    <w:nsid w:val="00000003"/>
    <w:multiLevelType w:val="multilevel"/>
    <w:tmpl w:val="00000003"/>
    <w:name w:val="WW8Num2"/>
    <w:lvl w:ilvl="0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  <w:strike w:val="0"/>
        <w:dstrike w:val="0"/>
        <w:lang w:val="uk-UA"/>
      </w:rPr>
    </w:lvl>
    <w:lvl w:ilvl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  <w:strike w:val="0"/>
        <w:dstrike w:val="0"/>
        <w:lang w:val="uk-UA"/>
      </w:rPr>
    </w:lvl>
    <w:lvl w:ilvl="2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  <w:strike w:val="0"/>
        <w:dstrike w:val="0"/>
        <w:lang w:val="uk-UA"/>
      </w:rPr>
    </w:lvl>
    <w:lvl w:ilvl="3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  <w:strike w:val="0"/>
        <w:dstrike w:val="0"/>
        <w:lang w:val="uk-UA"/>
      </w:rPr>
    </w:lvl>
    <w:lvl w:ilvl="4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  <w:strike w:val="0"/>
        <w:dstrike w:val="0"/>
        <w:lang w:val="uk-UA"/>
      </w:rPr>
    </w:lvl>
    <w:lvl w:ilvl="5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  <w:strike w:val="0"/>
        <w:dstrike w:val="0"/>
        <w:lang w:val="uk-UA"/>
      </w:rPr>
    </w:lvl>
    <w:lvl w:ilvl="6">
      <w:start w:val="1"/>
      <w:numFmt w:val="bullet"/>
      <w:lvlText w:val=""/>
      <w:lvlJc w:val="left"/>
      <w:pPr>
        <w:tabs>
          <w:tab w:val="num" w:pos="3960"/>
        </w:tabs>
        <w:ind w:left="3960" w:hanging="360"/>
      </w:pPr>
      <w:rPr>
        <w:rFonts w:ascii="Wingdings" w:hAnsi="Wingdings" w:cs="OpenSymbol"/>
        <w:strike w:val="0"/>
        <w:dstrike w:val="0"/>
        <w:lang w:val="uk-UA"/>
      </w:rPr>
    </w:lvl>
    <w:lvl w:ilvl="7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OpenSymbol"/>
        <w:strike w:val="0"/>
        <w:dstrike w:val="0"/>
        <w:lang w:val="uk-UA"/>
      </w:rPr>
    </w:lvl>
    <w:lvl w:ilvl="8">
      <w:start w:val="1"/>
      <w:numFmt w:val="bullet"/>
      <w:lvlText w:val=""/>
      <w:lvlJc w:val="left"/>
      <w:pPr>
        <w:tabs>
          <w:tab w:val="num" w:pos="4680"/>
        </w:tabs>
        <w:ind w:left="4680" w:hanging="360"/>
      </w:pPr>
      <w:rPr>
        <w:rFonts w:ascii="Wingdings" w:hAnsi="Wingdings" w:cs="OpenSymbol"/>
        <w:strike w:val="0"/>
        <w:dstrike w:val="0"/>
        <w:lang w:val="uk-UA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>
    <w:nsid w:val="392F0953"/>
    <w:multiLevelType w:val="hybridMultilevel"/>
    <w:tmpl w:val="6442AC1E"/>
    <w:lvl w:ilvl="0" w:tplc="9558B54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C778AC"/>
    <w:rsid w:val="000A7D10"/>
    <w:rsid w:val="002212CC"/>
    <w:rsid w:val="00240877"/>
    <w:rsid w:val="004F2661"/>
    <w:rsid w:val="005D7923"/>
    <w:rsid w:val="006C0366"/>
    <w:rsid w:val="00843E15"/>
    <w:rsid w:val="00927A5C"/>
    <w:rsid w:val="00AE6101"/>
    <w:rsid w:val="00B96567"/>
    <w:rsid w:val="00C25924"/>
    <w:rsid w:val="00C778AC"/>
    <w:rsid w:val="00EA6F82"/>
    <w:rsid w:val="00ED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oNotEmbedSmartTags/>
  <w:decimalSymbol w:val=","/>
  <w:listSeparator w:val=";"/>
  <w15:docId w15:val="{EABABCFD-0435-41DC-83CD-B58B4365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101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sid w:val="00AE6101"/>
    <w:rPr>
      <w:rFonts w:ascii="Wingdings" w:hAnsi="Wingdings" w:cs="OpenSymbol"/>
      <w:strike w:val="0"/>
      <w:dstrike w:val="0"/>
      <w:lang w:val="uk-UA"/>
    </w:rPr>
  </w:style>
  <w:style w:type="character" w:customStyle="1" w:styleId="WW8Num4z0">
    <w:name w:val="WW8Num4z0"/>
    <w:rsid w:val="00AE6101"/>
    <w:rPr>
      <w:i w:val="0"/>
      <w:iCs w:val="0"/>
      <w:lang w:val="uk-UA"/>
    </w:rPr>
  </w:style>
  <w:style w:type="character" w:customStyle="1" w:styleId="a3">
    <w:name w:val="Маркеры списка"/>
    <w:rsid w:val="00AE6101"/>
    <w:rPr>
      <w:rFonts w:ascii="OpenSymbol" w:eastAsia="OpenSymbol" w:hAnsi="OpenSymbol" w:cs="OpenSymbol"/>
    </w:rPr>
  </w:style>
  <w:style w:type="character" w:customStyle="1" w:styleId="WW8Num2z0">
    <w:name w:val="WW8Num2z0"/>
    <w:rsid w:val="00AE6101"/>
    <w:rPr>
      <w:rFonts w:ascii="Wingdings" w:hAnsi="Wingdings" w:cs="OpenSymbol"/>
      <w:strike w:val="0"/>
      <w:dstrike w:val="0"/>
      <w:lang w:val="uk-UA"/>
    </w:rPr>
  </w:style>
  <w:style w:type="character" w:customStyle="1" w:styleId="a4">
    <w:name w:val="Символ нумерации"/>
    <w:rsid w:val="00AE6101"/>
  </w:style>
  <w:style w:type="character" w:styleId="a5">
    <w:name w:val="Hyperlink"/>
    <w:rsid w:val="00AE6101"/>
    <w:rPr>
      <w:color w:val="000080"/>
      <w:u w:val="single"/>
    </w:rPr>
  </w:style>
  <w:style w:type="paragraph" w:customStyle="1" w:styleId="a6">
    <w:name w:val="Заголовок"/>
    <w:basedOn w:val="a"/>
    <w:next w:val="a7"/>
    <w:rsid w:val="00AE610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7">
    <w:name w:val="Body Text"/>
    <w:basedOn w:val="a"/>
    <w:rsid w:val="00AE6101"/>
    <w:pPr>
      <w:spacing w:after="120"/>
    </w:pPr>
  </w:style>
  <w:style w:type="paragraph" w:styleId="a8">
    <w:name w:val="List"/>
    <w:basedOn w:val="a7"/>
    <w:rsid w:val="00AE6101"/>
    <w:rPr>
      <w:rFonts w:cs="Tahoma"/>
    </w:rPr>
  </w:style>
  <w:style w:type="paragraph" w:customStyle="1" w:styleId="1">
    <w:name w:val="Название1"/>
    <w:basedOn w:val="a"/>
    <w:rsid w:val="00AE6101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AE6101"/>
    <w:pPr>
      <w:suppressLineNumbers/>
    </w:pPr>
    <w:rPr>
      <w:rFonts w:cs="Tahoma"/>
    </w:rPr>
  </w:style>
  <w:style w:type="paragraph" w:customStyle="1" w:styleId="a9">
    <w:name w:val="Текст в заданном формате"/>
    <w:basedOn w:val="a"/>
    <w:rsid w:val="00AE6101"/>
    <w:rPr>
      <w:rFonts w:ascii="Courier New" w:eastAsia="MS PGothic" w:hAnsi="Courier New" w:cs="Courier New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C036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C0366"/>
    <w:rPr>
      <w:rFonts w:ascii="Tahoma" w:eastAsia="Andale Sans UI" w:hAnsi="Tahoma" w:cs="Tahoma"/>
      <w:kern w:val="1"/>
      <w:sz w:val="16"/>
      <w:szCs w:val="16"/>
    </w:rPr>
  </w:style>
  <w:style w:type="character" w:styleId="ac">
    <w:name w:val="Placeholder Text"/>
    <w:basedOn w:val="a0"/>
    <w:uiPriority w:val="99"/>
    <w:semiHidden/>
    <w:rsid w:val="006C0366"/>
    <w:rPr>
      <w:color w:val="808080"/>
    </w:rPr>
  </w:style>
  <w:style w:type="paragraph" w:styleId="ad">
    <w:name w:val="List Paragraph"/>
    <w:basedOn w:val="a"/>
    <w:uiPriority w:val="34"/>
    <w:qFormat/>
    <w:rsid w:val="006C03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emf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emf"/><Relationship Id="rId5" Type="http://schemas.openxmlformats.org/officeDocument/2006/relationships/image" Target="media/image1.emf"/><Relationship Id="rId15" Type="http://schemas.openxmlformats.org/officeDocument/2006/relationships/fontTable" Target="fontTable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3</Pages>
  <Words>3005</Words>
  <Characters>1714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4710</CharactersWithSpaces>
  <SharedDoc>false</SharedDoc>
  <HLinks>
    <vt:vector size="6" baseType="variant">
      <vt:variant>
        <vt:i4>524367</vt:i4>
      </vt:variant>
      <vt:variant>
        <vt:i4>12</vt:i4>
      </vt:variant>
      <vt:variant>
        <vt:i4>0</vt:i4>
      </vt:variant>
      <vt:variant>
        <vt:i4>5</vt:i4>
      </vt:variant>
      <vt:variant>
        <vt:lpwstr>http://interactive.ranok.com.ua/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cp:lastModifiedBy>ПК7</cp:lastModifiedBy>
  <cp:revision>6</cp:revision>
  <cp:lastPrinted>1899-12-31T22:00:00Z</cp:lastPrinted>
  <dcterms:created xsi:type="dcterms:W3CDTF">2018-12-06T04:20:00Z</dcterms:created>
  <dcterms:modified xsi:type="dcterms:W3CDTF">2019-02-09T09:22:00Z</dcterms:modified>
</cp:coreProperties>
</file>